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CF294" w14:textId="77777777" w:rsidR="001F0093" w:rsidRDefault="001F0093" w:rsidP="002D3E98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Cs w:val="20"/>
          <w:lang w:val="ca-ES" w:bidi="ks-Deva"/>
        </w:rPr>
      </w:pPr>
      <w:bookmarkStart w:id="0" w:name="_Hlk72846505"/>
    </w:p>
    <w:p w14:paraId="0C34468E" w14:textId="31C25D22" w:rsidR="002D3E98" w:rsidRPr="002D3E98" w:rsidRDefault="002D3E98" w:rsidP="002D3E98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Cs w:val="20"/>
          <w:lang w:val="ca-ES" w:bidi="ks-Deva"/>
        </w:rPr>
      </w:pPr>
      <w:r w:rsidRPr="002D3E98">
        <w:rPr>
          <w:rFonts w:ascii="Arial" w:eastAsia="Calibri" w:hAnsi="Arial" w:cs="Arial"/>
          <w:b/>
          <w:bCs/>
          <w:szCs w:val="20"/>
          <w:lang w:val="ca-ES" w:bidi="ks-Deva"/>
        </w:rPr>
        <w:t xml:space="preserve">ANNEX </w:t>
      </w:r>
      <w:r w:rsidR="001F0093">
        <w:rPr>
          <w:rFonts w:ascii="Arial" w:eastAsia="Calibri" w:hAnsi="Arial" w:cs="Arial"/>
          <w:b/>
          <w:bCs/>
          <w:szCs w:val="20"/>
          <w:lang w:val="ca-ES" w:bidi="ks-Deva"/>
        </w:rPr>
        <w:t>1</w:t>
      </w:r>
      <w:r w:rsidRPr="002D3E98">
        <w:rPr>
          <w:rFonts w:ascii="Arial" w:eastAsia="Calibri" w:hAnsi="Arial" w:cs="Arial"/>
          <w:b/>
          <w:bCs/>
          <w:szCs w:val="20"/>
          <w:lang w:val="ca-ES" w:bidi="ks-Deva"/>
        </w:rPr>
        <w:t xml:space="preserve"> MODEL DE DECLARACIÓ RESPONSABLE </w:t>
      </w:r>
    </w:p>
    <w:p w14:paraId="4C8360D2" w14:textId="77777777" w:rsidR="002D3E98" w:rsidRPr="002D3E98" w:rsidRDefault="002D3E98" w:rsidP="002D3E98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Cs w:val="20"/>
          <w:lang w:val="ca-ES" w:bidi="ks-Deva"/>
        </w:rPr>
      </w:pPr>
    </w:p>
    <w:p w14:paraId="67262AB5" w14:textId="57053F9F" w:rsidR="002D3E98" w:rsidRPr="002D3E98" w:rsidRDefault="002D3E98" w:rsidP="002D3E98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Cs w:val="20"/>
          <w:lang w:val="ca-ES" w:bidi="ks-Deva"/>
        </w:rPr>
      </w:pPr>
      <w:r w:rsidRPr="002D3E98">
        <w:rPr>
          <w:rFonts w:ascii="Arial" w:eastAsia="Calibri" w:hAnsi="Arial" w:cs="Arial"/>
          <w:szCs w:val="20"/>
          <w:lang w:val="ca-ES" w:bidi="ks-Deva"/>
        </w:rPr>
        <w:t>El senyor/a ................................................................., amb DNI núm. ................., en nom propi / en nom i representació de ........</w:t>
      </w:r>
      <w:r w:rsidR="001F0093">
        <w:rPr>
          <w:rFonts w:ascii="Arial" w:eastAsia="Calibri" w:hAnsi="Arial" w:cs="Arial"/>
          <w:szCs w:val="20"/>
          <w:lang w:val="ca-ES" w:bidi="ks-Deva"/>
        </w:rPr>
        <w:t>........................</w:t>
      </w:r>
      <w:r w:rsidRPr="002D3E98">
        <w:rPr>
          <w:rFonts w:ascii="Arial" w:eastAsia="Calibri" w:hAnsi="Arial" w:cs="Arial"/>
          <w:szCs w:val="20"/>
          <w:lang w:val="ca-ES" w:bidi="ks-Deva"/>
        </w:rPr>
        <w:t xml:space="preserve"> de la qual actua en qualitat de ... </w:t>
      </w:r>
      <w:r w:rsidRPr="001F0093">
        <w:rPr>
          <w:rFonts w:ascii="Arial" w:eastAsia="Calibri" w:hAnsi="Arial" w:cs="Arial"/>
          <w:i/>
          <w:szCs w:val="20"/>
          <w:lang w:val="ca-ES" w:bidi="ks-Deva"/>
        </w:rPr>
        <w:t>(administrador únic, solidari o mancomunat o apoderat solidari o mancomunat)</w:t>
      </w:r>
      <w:r w:rsidRPr="002D3E98">
        <w:rPr>
          <w:rFonts w:ascii="Arial" w:eastAsia="Calibri" w:hAnsi="Arial" w:cs="Arial"/>
          <w:szCs w:val="20"/>
          <w:lang w:val="ca-ES" w:bidi="ks-Deva"/>
        </w:rPr>
        <w:t xml:space="preserve">, segons escriptura pública atorgada davant el Notari de </w:t>
      </w:r>
      <w:r w:rsidRPr="001F0093">
        <w:rPr>
          <w:rFonts w:ascii="Arial" w:eastAsia="Calibri" w:hAnsi="Arial" w:cs="Arial"/>
          <w:i/>
          <w:szCs w:val="20"/>
          <w:lang w:val="ca-ES" w:bidi="ks-Deva"/>
        </w:rPr>
        <w:t>(lloc)</w:t>
      </w:r>
      <w:r w:rsidRPr="002D3E98">
        <w:rPr>
          <w:rFonts w:ascii="Arial" w:eastAsia="Calibri" w:hAnsi="Arial" w:cs="Arial"/>
          <w:szCs w:val="20"/>
          <w:lang w:val="ca-ES" w:bidi="ks-Deva"/>
        </w:rPr>
        <w:t xml:space="preserve">, senyor </w:t>
      </w:r>
      <w:r w:rsidRPr="001F0093">
        <w:rPr>
          <w:rFonts w:ascii="Arial" w:eastAsia="Calibri" w:hAnsi="Arial" w:cs="Arial"/>
          <w:i/>
          <w:szCs w:val="20"/>
          <w:lang w:val="ca-ES" w:bidi="ks-Deva"/>
        </w:rPr>
        <w:t>...</w:t>
      </w:r>
      <w:r w:rsidRPr="002D3E98">
        <w:rPr>
          <w:rFonts w:ascii="Arial" w:eastAsia="Calibri" w:hAnsi="Arial" w:cs="Arial"/>
          <w:szCs w:val="20"/>
          <w:lang w:val="ca-ES" w:bidi="ks-Deva"/>
        </w:rPr>
        <w:t xml:space="preserve">, en data </w:t>
      </w:r>
      <w:r w:rsidRPr="001F0093">
        <w:rPr>
          <w:rFonts w:ascii="Arial" w:eastAsia="Calibri" w:hAnsi="Arial" w:cs="Arial"/>
          <w:i/>
          <w:szCs w:val="20"/>
          <w:lang w:val="ca-ES" w:bidi="ks-Deva"/>
        </w:rPr>
        <w:t>...</w:t>
      </w:r>
      <w:r w:rsidRPr="002D3E98">
        <w:rPr>
          <w:rFonts w:ascii="Arial" w:eastAsia="Calibri" w:hAnsi="Arial" w:cs="Arial"/>
          <w:szCs w:val="20"/>
          <w:lang w:val="ca-ES" w:bidi="ks-Deva"/>
        </w:rPr>
        <w:t xml:space="preserve"> i número de protocol </w:t>
      </w:r>
      <w:r w:rsidRPr="001F0093">
        <w:rPr>
          <w:rFonts w:ascii="Arial" w:eastAsia="Calibri" w:hAnsi="Arial" w:cs="Arial"/>
          <w:i/>
          <w:szCs w:val="20"/>
          <w:lang w:val="ca-ES" w:bidi="ks-Deva"/>
        </w:rPr>
        <w:t>...</w:t>
      </w:r>
      <w:r w:rsidRPr="002D3E98">
        <w:rPr>
          <w:rFonts w:ascii="Arial" w:eastAsia="Calibri" w:hAnsi="Arial" w:cs="Arial"/>
          <w:szCs w:val="20"/>
          <w:lang w:val="ca-ES" w:bidi="ks-Deva"/>
        </w:rPr>
        <w:t xml:space="preserve">, declara sota la seva responsabilitat, com a empresa licitadora del </w:t>
      </w:r>
      <w:r w:rsidRPr="001F0093">
        <w:rPr>
          <w:rFonts w:ascii="Arial" w:eastAsia="Calibri" w:hAnsi="Arial" w:cs="Arial"/>
          <w:b/>
          <w:szCs w:val="20"/>
          <w:lang w:val="ca-ES" w:bidi="ks-Deva"/>
        </w:rPr>
        <w:t xml:space="preserve">contracte </w:t>
      </w:r>
      <w:r w:rsidR="001F0093" w:rsidRPr="001F0093">
        <w:rPr>
          <w:rFonts w:ascii="Arial" w:eastAsia="Calibri" w:hAnsi="Arial" w:cs="Arial"/>
          <w:b/>
          <w:szCs w:val="20"/>
          <w:lang w:val="ca-ES" w:bidi="ks-Deva"/>
        </w:rPr>
        <w:t xml:space="preserve">de </w:t>
      </w:r>
      <w:r w:rsidR="005A4D06">
        <w:rPr>
          <w:rFonts w:ascii="Arial" w:eastAsia="Calibri" w:hAnsi="Arial" w:cs="Arial"/>
          <w:b/>
          <w:szCs w:val="20"/>
          <w:lang w:val="ca-ES" w:bidi="ks-Deva"/>
        </w:rPr>
        <w:t xml:space="preserve">servei de gestió del crèdit </w:t>
      </w:r>
      <w:proofErr w:type="spellStart"/>
      <w:r w:rsidR="005A4D06">
        <w:rPr>
          <w:rFonts w:ascii="Arial" w:eastAsia="Calibri" w:hAnsi="Arial" w:cs="Arial"/>
          <w:b/>
          <w:szCs w:val="20"/>
          <w:lang w:val="ca-ES" w:bidi="ks-Deva"/>
        </w:rPr>
        <w:t>bonificable</w:t>
      </w:r>
      <w:proofErr w:type="spellEnd"/>
      <w:r w:rsidR="005A4D06">
        <w:rPr>
          <w:rFonts w:ascii="Arial" w:eastAsia="Calibri" w:hAnsi="Arial" w:cs="Arial"/>
          <w:b/>
          <w:szCs w:val="20"/>
          <w:lang w:val="ca-ES" w:bidi="ks-Deva"/>
        </w:rPr>
        <w:t xml:space="preserve"> de la f</w:t>
      </w:r>
      <w:r w:rsidR="001F0093" w:rsidRPr="001F0093">
        <w:rPr>
          <w:rFonts w:ascii="Arial" w:eastAsia="Calibri" w:hAnsi="Arial" w:cs="Arial"/>
          <w:b/>
          <w:szCs w:val="20"/>
          <w:lang w:val="ca-ES" w:bidi="ks-Deva"/>
        </w:rPr>
        <w:t xml:space="preserve">ormació </w:t>
      </w:r>
      <w:r w:rsidR="005A4D06">
        <w:rPr>
          <w:rFonts w:ascii="Arial" w:eastAsia="Calibri" w:hAnsi="Arial" w:cs="Arial"/>
          <w:b/>
          <w:szCs w:val="20"/>
          <w:lang w:val="ca-ES" w:bidi="ks-Deva"/>
        </w:rPr>
        <w:t xml:space="preserve">contínua </w:t>
      </w:r>
      <w:r w:rsidR="001F0093" w:rsidRPr="001F0093">
        <w:rPr>
          <w:rFonts w:ascii="Arial" w:eastAsia="Calibri" w:hAnsi="Arial" w:cs="Arial"/>
          <w:b/>
          <w:szCs w:val="20"/>
          <w:lang w:val="ca-ES" w:bidi="ks-Deva"/>
        </w:rPr>
        <w:t>de</w:t>
      </w:r>
      <w:r w:rsidR="005A4D06">
        <w:rPr>
          <w:rFonts w:ascii="Arial" w:eastAsia="Calibri" w:hAnsi="Arial" w:cs="Arial"/>
          <w:b/>
          <w:szCs w:val="20"/>
          <w:lang w:val="ca-ES" w:bidi="ks-Deva"/>
        </w:rPr>
        <w:t>l</w:t>
      </w:r>
      <w:r w:rsidR="001F0093" w:rsidRPr="001F0093">
        <w:rPr>
          <w:rFonts w:ascii="Arial" w:eastAsia="Calibri" w:hAnsi="Arial" w:cs="Arial"/>
          <w:b/>
          <w:szCs w:val="20"/>
          <w:lang w:val="ca-ES" w:bidi="ks-Deva"/>
        </w:rPr>
        <w:t xml:space="preserve"> SEM (expedient </w:t>
      </w:r>
      <w:r w:rsidR="005A4D06">
        <w:rPr>
          <w:rFonts w:ascii="Arial" w:eastAsia="Calibri" w:hAnsi="Arial" w:cs="Arial"/>
          <w:b/>
          <w:szCs w:val="20"/>
          <w:lang w:val="ca-ES" w:bidi="ks-Deva"/>
        </w:rPr>
        <w:t>SEM-</w:t>
      </w:r>
      <w:r w:rsidR="001F0093" w:rsidRPr="001F0093">
        <w:rPr>
          <w:rFonts w:ascii="Arial" w:eastAsia="Calibri" w:hAnsi="Arial" w:cs="Arial"/>
          <w:b/>
          <w:szCs w:val="20"/>
          <w:lang w:val="ca-ES" w:bidi="ks-Deva"/>
        </w:rPr>
        <w:t>202</w:t>
      </w:r>
      <w:r w:rsidR="005A4D06">
        <w:rPr>
          <w:rFonts w:ascii="Arial" w:eastAsia="Calibri" w:hAnsi="Arial" w:cs="Arial"/>
          <w:b/>
          <w:szCs w:val="20"/>
          <w:lang w:val="ca-ES" w:bidi="ks-Deva"/>
        </w:rPr>
        <w:t>6</w:t>
      </w:r>
      <w:r w:rsidR="001F0093" w:rsidRPr="001F0093">
        <w:rPr>
          <w:rFonts w:ascii="Arial" w:eastAsia="Calibri" w:hAnsi="Arial" w:cs="Arial"/>
          <w:b/>
          <w:szCs w:val="20"/>
          <w:lang w:val="ca-ES" w:bidi="ks-Deva"/>
        </w:rPr>
        <w:t>-</w:t>
      </w:r>
      <w:r w:rsidR="005A4D06">
        <w:rPr>
          <w:rFonts w:ascii="Arial" w:eastAsia="Calibri" w:hAnsi="Arial" w:cs="Arial"/>
          <w:b/>
          <w:szCs w:val="20"/>
          <w:lang w:val="ca-ES" w:bidi="ks-Deva"/>
        </w:rPr>
        <w:t>7</w:t>
      </w:r>
      <w:r w:rsidR="001F0093" w:rsidRPr="001F0093">
        <w:rPr>
          <w:rFonts w:ascii="Arial" w:eastAsia="Calibri" w:hAnsi="Arial" w:cs="Arial"/>
          <w:b/>
          <w:szCs w:val="20"/>
          <w:lang w:val="ca-ES" w:bidi="ks-Deva"/>
        </w:rPr>
        <w:t>),</w:t>
      </w:r>
    </w:p>
    <w:p w14:paraId="3E415A77" w14:textId="77777777" w:rsidR="002D3E98" w:rsidRPr="002D3E98" w:rsidRDefault="002D3E98" w:rsidP="002D3E98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Cs w:val="20"/>
          <w:lang w:val="ca-ES" w:bidi="ks-Deva"/>
        </w:rPr>
      </w:pPr>
    </w:p>
    <w:p w14:paraId="6C38529B" w14:textId="6632FC05" w:rsidR="002D3E98" w:rsidRDefault="002D3E98" w:rsidP="002D3E98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Cs w:val="20"/>
          <w:lang w:val="ca-ES" w:bidi="ks-Deva"/>
        </w:rPr>
      </w:pPr>
      <w:r w:rsidRPr="002D3E98">
        <w:rPr>
          <w:rFonts w:ascii="Arial" w:eastAsia="Calibri" w:hAnsi="Arial" w:cs="Arial"/>
          <w:szCs w:val="20"/>
          <w:lang w:val="ca-ES" w:bidi="ks-Deva"/>
        </w:rPr>
        <w:t>a) Que està facultat/</w:t>
      </w:r>
      <w:proofErr w:type="spellStart"/>
      <w:r w:rsidRPr="002D3E98">
        <w:rPr>
          <w:rFonts w:ascii="Arial" w:eastAsia="Calibri" w:hAnsi="Arial" w:cs="Arial"/>
          <w:szCs w:val="20"/>
          <w:lang w:val="ca-ES" w:bidi="ks-Deva"/>
        </w:rPr>
        <w:t>ada</w:t>
      </w:r>
      <w:proofErr w:type="spellEnd"/>
      <w:r w:rsidRPr="002D3E98">
        <w:rPr>
          <w:rFonts w:ascii="Arial" w:eastAsia="Calibri" w:hAnsi="Arial" w:cs="Arial"/>
          <w:szCs w:val="20"/>
          <w:lang w:val="ca-ES" w:bidi="ks-Deva"/>
        </w:rPr>
        <w:t xml:space="preserve"> per contractar amb l'Administració, ja que té la capacitat d’obrar i la solvència requerida i no es troba incursa en cap de les circumstàncies de prohibició per contractar establertes en l’article 71 de la Llei 9/2017, de 8 de novembre, de contractes del sector públic. </w:t>
      </w:r>
    </w:p>
    <w:p w14:paraId="4CFB2701" w14:textId="77777777" w:rsidR="001F0093" w:rsidRPr="002D3E98" w:rsidRDefault="001F0093" w:rsidP="002D3E98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Cs w:val="20"/>
          <w:lang w:val="ca-ES" w:bidi="ks-Deva"/>
        </w:rPr>
      </w:pPr>
    </w:p>
    <w:p w14:paraId="47C5FA2C" w14:textId="5A142D60" w:rsidR="002D3E98" w:rsidRDefault="002D3E98" w:rsidP="002D3E98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Cs w:val="20"/>
          <w:lang w:val="ca-ES" w:bidi="ks-Deva"/>
        </w:rPr>
      </w:pPr>
      <w:r w:rsidRPr="002D3E98">
        <w:rPr>
          <w:rFonts w:ascii="Arial" w:eastAsia="Calibri" w:hAnsi="Arial" w:cs="Arial"/>
          <w:szCs w:val="20"/>
          <w:lang w:val="ca-ES" w:bidi="ks-Deva"/>
        </w:rPr>
        <w:t xml:space="preserve">b) Que disposa de les autoritzacions necessàries per exercir l’activitat. </w:t>
      </w:r>
    </w:p>
    <w:p w14:paraId="531D97D0" w14:textId="77777777" w:rsidR="001F0093" w:rsidRPr="002D3E98" w:rsidRDefault="001F0093" w:rsidP="002D3E98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Cs w:val="20"/>
          <w:lang w:val="ca-ES" w:bidi="ks-Deva"/>
        </w:rPr>
      </w:pPr>
    </w:p>
    <w:p w14:paraId="111B3930" w14:textId="3155DB88" w:rsidR="002D3E98" w:rsidRDefault="002D3E98" w:rsidP="002D3E98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Cs w:val="20"/>
          <w:lang w:val="ca-ES" w:bidi="ks-Deva"/>
        </w:rPr>
      </w:pPr>
      <w:r w:rsidRPr="002D3E98">
        <w:rPr>
          <w:rFonts w:ascii="Arial" w:eastAsia="Calibri" w:hAnsi="Arial" w:cs="Arial"/>
          <w:szCs w:val="20"/>
          <w:lang w:val="ca-ES" w:bidi="ks-Deva"/>
        </w:rPr>
        <w:t xml:space="preserve">c) Que, essent una empresa estrangera, es sotmetrà als jutjats i tribunals espanyols de qualsevol ordre per a totes les incidències que puguin sorgir del contracte, amb renúncia expressa del fur propi. </w:t>
      </w:r>
    </w:p>
    <w:p w14:paraId="45D3C97F" w14:textId="77777777" w:rsidR="001F0093" w:rsidRPr="002D3E98" w:rsidRDefault="001F0093" w:rsidP="002D3E98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Cs w:val="20"/>
          <w:lang w:val="ca-ES" w:bidi="ks-Deva"/>
        </w:rPr>
      </w:pPr>
    </w:p>
    <w:p w14:paraId="5C6D99B0" w14:textId="7052D804" w:rsidR="002D3E98" w:rsidRDefault="002D3E98" w:rsidP="002D3E98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Cs w:val="20"/>
          <w:lang w:val="ca-ES" w:bidi="ks-Deva"/>
        </w:rPr>
      </w:pPr>
      <w:r w:rsidRPr="002D3E98">
        <w:rPr>
          <w:rFonts w:ascii="Arial" w:eastAsia="Calibri" w:hAnsi="Arial" w:cs="Arial"/>
          <w:szCs w:val="20"/>
          <w:lang w:val="ca-ES" w:bidi="ks-Deva"/>
        </w:rPr>
        <w:t xml:space="preserve">d) Que integra la solvència amb mitjans d’altra/es empreses, i que existeix el compromís de disposar d’aquests mitjans / Que no integra la solvència </w:t>
      </w:r>
      <w:r w:rsidR="001F0093">
        <w:rPr>
          <w:rFonts w:ascii="Arial" w:eastAsia="Calibri" w:hAnsi="Arial" w:cs="Arial"/>
          <w:szCs w:val="20"/>
          <w:lang w:val="ca-ES" w:bidi="ks-Deva"/>
        </w:rPr>
        <w:t xml:space="preserve">amb mitjans d’altra/es empreses </w:t>
      </w:r>
      <w:r w:rsidR="001F0093" w:rsidRPr="001F0093">
        <w:rPr>
          <w:rFonts w:ascii="Arial" w:eastAsia="Calibri" w:hAnsi="Arial" w:cs="Arial"/>
          <w:i/>
          <w:szCs w:val="20"/>
          <w:lang w:val="ca-ES" w:bidi="ks-Deva"/>
        </w:rPr>
        <w:t>[indicar si integra o no solvència amb mitjans d’altra/es empreses]</w:t>
      </w:r>
      <w:r w:rsidRPr="001F0093">
        <w:rPr>
          <w:rFonts w:ascii="Arial" w:eastAsia="Calibri" w:hAnsi="Arial" w:cs="Arial"/>
          <w:i/>
          <w:szCs w:val="20"/>
          <w:lang w:val="ca-ES" w:bidi="ks-Deva"/>
        </w:rPr>
        <w:t xml:space="preserve"> </w:t>
      </w:r>
    </w:p>
    <w:p w14:paraId="5908ACA1" w14:textId="77777777" w:rsidR="000A120F" w:rsidRDefault="000A120F" w:rsidP="002D3E98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Cs w:val="20"/>
          <w:lang w:val="ca-ES" w:bidi="ks-Deva"/>
        </w:rPr>
      </w:pPr>
    </w:p>
    <w:p w14:paraId="1ACABF86" w14:textId="5AEAF80A" w:rsidR="000A120F" w:rsidRPr="000A120F" w:rsidRDefault="000A120F" w:rsidP="002D3E98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szCs w:val="20"/>
          <w:lang w:val="ca-ES" w:bidi="ks-Deva"/>
        </w:rPr>
      </w:pPr>
      <w:r>
        <w:rPr>
          <w:rFonts w:ascii="Arial" w:eastAsia="Calibri" w:hAnsi="Arial" w:cs="Arial"/>
          <w:iCs/>
          <w:szCs w:val="20"/>
          <w:lang w:val="ca-ES" w:bidi="ks-Deva"/>
        </w:rPr>
        <w:t xml:space="preserve">e) </w:t>
      </w:r>
      <w:r w:rsidRPr="000A120F">
        <w:rPr>
          <w:rFonts w:ascii="Arial" w:eastAsia="Calibri" w:hAnsi="Arial" w:cs="Arial"/>
          <w:iCs/>
          <w:szCs w:val="20"/>
          <w:lang w:val="ca-ES" w:bidi="ks-Deva"/>
        </w:rPr>
        <w:t xml:space="preserve">Que l’empresa es compromet a adscriure a l’execució del contracte els mitjans materials i/o personals que s’indiquen en l’apartat G.3. del quadre de característiques del plec. </w:t>
      </w:r>
    </w:p>
    <w:p w14:paraId="65B35B71" w14:textId="3FC7DA26" w:rsidR="001F0093" w:rsidRPr="002D3E98" w:rsidRDefault="001F0093" w:rsidP="002D3E98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Cs w:val="20"/>
          <w:lang w:val="ca-ES" w:bidi="ks-Deva"/>
        </w:rPr>
      </w:pPr>
    </w:p>
    <w:p w14:paraId="6F46E9ED" w14:textId="4C269450" w:rsidR="002D3E98" w:rsidRPr="001F0093" w:rsidRDefault="000A120F" w:rsidP="002D3E98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Cs w:val="20"/>
          <w:lang w:val="ca-ES" w:bidi="ks-Deva"/>
        </w:rPr>
      </w:pPr>
      <w:r>
        <w:rPr>
          <w:rFonts w:ascii="Arial" w:eastAsia="Calibri" w:hAnsi="Arial" w:cs="Arial"/>
          <w:szCs w:val="20"/>
          <w:lang w:val="ca-ES" w:bidi="ks-Deva"/>
        </w:rPr>
        <w:t>f</w:t>
      </w:r>
      <w:r w:rsidR="002D3E98" w:rsidRPr="002D3E98">
        <w:rPr>
          <w:rFonts w:ascii="Arial" w:eastAsia="Calibri" w:hAnsi="Arial" w:cs="Arial"/>
          <w:szCs w:val="20"/>
          <w:lang w:val="ca-ES" w:bidi="ks-Deva"/>
        </w:rPr>
        <w:t xml:space="preserve">) Que l’adreça/es de correu electrònic on rebre els avisos de les posades a disposició de les notificacions i comunicacions electròniques mitjançant el servei e-NOTUM; la/les persona/es autoritzada/es a accedir a les notificacions electròniques; el/els número/os de telèfon/os mòbil/s on rebre els avisos esmentats, així com, si escau, la contrasenya d’un sol ús per accedir a les notificacions; són: </w:t>
      </w:r>
      <w:r w:rsidR="002D3E98" w:rsidRPr="001F0093">
        <w:rPr>
          <w:rFonts w:ascii="Arial" w:eastAsia="Calibri" w:hAnsi="Arial" w:cs="Arial"/>
          <w:i/>
          <w:szCs w:val="20"/>
          <w:lang w:val="ca-ES" w:bidi="ks-Deva"/>
        </w:rPr>
        <w:t xml:space="preserve">[Indicar adreça/es de correu electrònic – el/s document/s </w:t>
      </w:r>
      <w:proofErr w:type="spellStart"/>
      <w:r w:rsidR="002D3E98" w:rsidRPr="001F0093">
        <w:rPr>
          <w:rFonts w:ascii="Arial" w:eastAsia="Calibri" w:hAnsi="Arial" w:cs="Arial"/>
          <w:i/>
          <w:szCs w:val="20"/>
          <w:lang w:val="ca-ES" w:bidi="ks-Deva"/>
        </w:rPr>
        <w:t>identificatiu</w:t>
      </w:r>
      <w:proofErr w:type="spellEnd"/>
      <w:r w:rsidR="002D3E98" w:rsidRPr="001F0093">
        <w:rPr>
          <w:rFonts w:ascii="Arial" w:eastAsia="Calibri" w:hAnsi="Arial" w:cs="Arial"/>
          <w:i/>
          <w:szCs w:val="20"/>
          <w:lang w:val="ca-ES" w:bidi="ks-Deva"/>
        </w:rPr>
        <w:t xml:space="preserve">/s corresponent/s (NIF/NIE/CIF/Passaport) – número/os de telèfon/os mòbil/s)] </w:t>
      </w:r>
    </w:p>
    <w:p w14:paraId="09C076DB" w14:textId="77777777" w:rsidR="001F0093" w:rsidRPr="002D3E98" w:rsidRDefault="001F0093" w:rsidP="002D3E98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Cs w:val="20"/>
          <w:lang w:val="ca-ES" w:bidi="ks-Deva"/>
        </w:rPr>
      </w:pPr>
    </w:p>
    <w:p w14:paraId="0E891CB7" w14:textId="55F4712A" w:rsidR="002D3E98" w:rsidRPr="002D3E98" w:rsidRDefault="000A120F" w:rsidP="002D3E98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Cs w:val="20"/>
          <w:lang w:val="ca-ES" w:bidi="ks-Deva"/>
        </w:rPr>
      </w:pPr>
      <w:r>
        <w:rPr>
          <w:rFonts w:ascii="Arial" w:eastAsia="Calibri" w:hAnsi="Arial" w:cs="Arial"/>
          <w:szCs w:val="20"/>
          <w:lang w:val="ca-ES" w:bidi="ks-Deva"/>
        </w:rPr>
        <w:t>g</w:t>
      </w:r>
      <w:r w:rsidR="002D3E98" w:rsidRPr="002D3E98">
        <w:rPr>
          <w:rFonts w:ascii="Arial" w:eastAsia="Calibri" w:hAnsi="Arial" w:cs="Arial"/>
          <w:szCs w:val="20"/>
          <w:lang w:val="ca-ES" w:bidi="ks-Deva"/>
        </w:rPr>
        <w:t>) Que com a signant d’aquesta declaració tinc capacitat suficient, en la representació amb la qual actuo, per comparèixer i signar aquesta declaració i la resta de documentació requerida per contractar, inclosa l’oferta econòmica.</w:t>
      </w:r>
    </w:p>
    <w:p w14:paraId="3D1F5672" w14:textId="4DA6A173" w:rsidR="002D3E98" w:rsidRDefault="002D3E98" w:rsidP="002D3E98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Cs w:val="20"/>
          <w:lang w:val="ca-ES" w:bidi="ks-Deva"/>
        </w:rPr>
      </w:pPr>
    </w:p>
    <w:p w14:paraId="0C8C8D3A" w14:textId="07129263" w:rsidR="001F0093" w:rsidRDefault="001F0093" w:rsidP="002D3E98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Cs w:val="20"/>
          <w:lang w:val="ca-ES" w:bidi="ks-Deva"/>
        </w:rPr>
      </w:pPr>
    </w:p>
    <w:p w14:paraId="6E8688CC" w14:textId="3A3AFA16" w:rsidR="001F0093" w:rsidRDefault="001F0093" w:rsidP="002D3E98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Cs w:val="20"/>
          <w:lang w:val="ca-ES" w:bidi="ks-Deva"/>
        </w:rPr>
      </w:pPr>
    </w:p>
    <w:p w14:paraId="03990120" w14:textId="1FCCE804" w:rsidR="001F0093" w:rsidRDefault="001F0093" w:rsidP="002D3E98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Cs w:val="20"/>
          <w:lang w:val="ca-ES" w:bidi="ks-Deva"/>
        </w:rPr>
      </w:pPr>
    </w:p>
    <w:p w14:paraId="12EDAE8F" w14:textId="434E53E7" w:rsidR="001F0093" w:rsidRDefault="001F0093" w:rsidP="002D3E98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Cs w:val="20"/>
          <w:lang w:val="ca-ES" w:bidi="ks-Deva"/>
        </w:rPr>
      </w:pPr>
    </w:p>
    <w:p w14:paraId="2EF5A859" w14:textId="21483999" w:rsidR="001F0093" w:rsidRDefault="001F0093" w:rsidP="002D3E98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Cs w:val="20"/>
          <w:lang w:val="ca-ES" w:bidi="ks-Deva"/>
        </w:rPr>
      </w:pPr>
    </w:p>
    <w:p w14:paraId="6AD65F32" w14:textId="3D0EFF58" w:rsidR="001F0093" w:rsidRDefault="001F0093" w:rsidP="002D3E98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Cs w:val="20"/>
          <w:lang w:val="ca-ES" w:bidi="ks-Deva"/>
        </w:rPr>
      </w:pPr>
    </w:p>
    <w:p w14:paraId="0366A851" w14:textId="17AE9A21" w:rsidR="001F0093" w:rsidRPr="002D3E98" w:rsidRDefault="001F0093" w:rsidP="002D3E98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Cs w:val="20"/>
          <w:lang w:val="ca-ES" w:bidi="ks-Deva"/>
        </w:rPr>
      </w:pPr>
      <w:r>
        <w:rPr>
          <w:rFonts w:ascii="Arial" w:eastAsia="Calibri" w:hAnsi="Arial" w:cs="Arial"/>
          <w:szCs w:val="20"/>
          <w:lang w:val="ca-ES" w:bidi="ks-Deva"/>
        </w:rPr>
        <w:t>Signatura</w:t>
      </w:r>
    </w:p>
    <w:p w14:paraId="76443591" w14:textId="77777777" w:rsidR="002D3E98" w:rsidRPr="002D3E98" w:rsidRDefault="002D3E98" w:rsidP="002D3E98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Cs w:val="20"/>
          <w:lang w:val="ca-ES" w:bidi="ks-Deva"/>
        </w:rPr>
      </w:pPr>
    </w:p>
    <w:p w14:paraId="31C7F9EE" w14:textId="77777777" w:rsidR="002D3E98" w:rsidRPr="002D3E98" w:rsidRDefault="002D3E98" w:rsidP="002D3E98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Cs w:val="20"/>
          <w:lang w:val="ca-ES" w:bidi="ks-Deva"/>
        </w:rPr>
      </w:pPr>
    </w:p>
    <w:p w14:paraId="5FCBFBD9" w14:textId="77777777" w:rsidR="002D3E98" w:rsidRPr="002D3E98" w:rsidRDefault="002D3E98" w:rsidP="002D3E98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Cs w:val="20"/>
          <w:lang w:val="ca-ES" w:bidi="ks-Deva"/>
        </w:rPr>
      </w:pPr>
    </w:p>
    <w:p w14:paraId="2F898C40" w14:textId="77777777" w:rsidR="002D3E98" w:rsidRPr="002D3E98" w:rsidRDefault="002D3E98" w:rsidP="002D3E98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Cs w:val="20"/>
          <w:lang w:val="ca-ES" w:bidi="ks-Deva"/>
        </w:rPr>
      </w:pPr>
    </w:p>
    <w:p w14:paraId="24A28646" w14:textId="0417ADFB" w:rsidR="002D3E98" w:rsidRPr="002D3E98" w:rsidRDefault="002D3E98" w:rsidP="002D3E98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Cs w:val="20"/>
          <w:lang w:val="ca-ES" w:bidi="ks-Deva"/>
        </w:rPr>
      </w:pPr>
    </w:p>
    <w:bookmarkEnd w:id="0"/>
    <w:p w14:paraId="07C88CD9" w14:textId="77777777" w:rsidR="00924A28" w:rsidRDefault="00924A28"/>
    <w:sectPr w:rsidR="00A02045" w:rsidSect="005A4D06">
      <w:headerReference w:type="default" r:id="rId7"/>
      <w:footerReference w:type="default" r:id="rId8"/>
      <w:type w:val="continuous"/>
      <w:pgSz w:w="11910" w:h="16840"/>
      <w:pgMar w:top="1276" w:right="1480" w:bottom="1276" w:left="148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2DC95" w14:textId="77777777" w:rsidR="00384A20" w:rsidRDefault="00E529C4">
      <w:pPr>
        <w:spacing w:after="0" w:line="240" w:lineRule="auto"/>
      </w:pPr>
      <w:r>
        <w:separator/>
      </w:r>
    </w:p>
  </w:endnote>
  <w:endnote w:type="continuationSeparator" w:id="0">
    <w:p w14:paraId="74BD48C7" w14:textId="77777777" w:rsidR="00384A20" w:rsidRDefault="00E52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146EF" w14:textId="25F9F52D" w:rsidR="00924A28" w:rsidRPr="00375E12" w:rsidRDefault="00924A28" w:rsidP="00375E12">
    <w:pPr>
      <w:pStyle w:val="Peu"/>
    </w:pPr>
    <w:r w:rsidRPr="00E03F8E">
      <w:rPr>
        <w:noProof/>
      </w:rPr>
      <w:drawing>
        <wp:inline distT="0" distB="0" distL="0" distR="0" wp14:anchorId="013F7FA4" wp14:editId="7C106435">
          <wp:extent cx="1264765" cy="332105"/>
          <wp:effectExtent l="0" t="0" r="0" b="0"/>
          <wp:docPr id="622985163" name="Imatge 2" descr="Imatge que conté Gràfics, text, Font, captura de pantalla&#10;&#10;Pot ser que el contingut generat per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2985163" name="Imatge 2" descr="Imatge que conté Gràfics, text, Font, captura de pantalla&#10;&#10;Pot ser que el contingut generat per IA no sigui correct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9614" cy="333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9550F" w14:textId="77777777" w:rsidR="00384A20" w:rsidRDefault="00E529C4">
      <w:pPr>
        <w:spacing w:after="0" w:line="240" w:lineRule="auto"/>
      </w:pPr>
      <w:r>
        <w:separator/>
      </w:r>
    </w:p>
  </w:footnote>
  <w:footnote w:type="continuationSeparator" w:id="0">
    <w:p w14:paraId="7DABC602" w14:textId="77777777" w:rsidR="00384A20" w:rsidRDefault="00E52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1C5A4" w14:textId="3D9AA6B5" w:rsidR="00924A28" w:rsidRDefault="005A4D06">
    <w:pPr>
      <w:pStyle w:val="Textindependent"/>
      <w:spacing w:line="14" w:lineRule="auto"/>
      <w:rPr>
        <w:sz w:val="20"/>
      </w:rPr>
    </w:pPr>
    <w:r w:rsidRPr="00E03F8E">
      <w:rPr>
        <w:noProof/>
      </w:rPr>
      <w:drawing>
        <wp:anchor distT="0" distB="0" distL="114300" distR="114300" simplePos="0" relativeHeight="251663360" behindDoc="1" locked="0" layoutInCell="1" allowOverlap="1" wp14:anchorId="70FA371B" wp14:editId="1FB57235">
          <wp:simplePos x="0" y="0"/>
          <wp:positionH relativeFrom="column">
            <wp:posOffset>141577</wp:posOffset>
          </wp:positionH>
          <wp:positionV relativeFrom="paragraph">
            <wp:posOffset>-147430</wp:posOffset>
          </wp:positionV>
          <wp:extent cx="1571625" cy="297334"/>
          <wp:effectExtent l="0" t="0" r="0" b="7620"/>
          <wp:wrapTight wrapText="bothSides">
            <wp:wrapPolygon edited="0">
              <wp:start x="5498" y="0"/>
              <wp:lineTo x="0" y="1385"/>
              <wp:lineTo x="0" y="20769"/>
              <wp:lineTo x="12044" y="20769"/>
              <wp:lineTo x="21207" y="9692"/>
              <wp:lineTo x="21207" y="1385"/>
              <wp:lineTo x="17280" y="0"/>
              <wp:lineTo x="5498" y="0"/>
            </wp:wrapPolygon>
          </wp:wrapTight>
          <wp:docPr id="492815353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2973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2"/>
    <w:multiLevelType w:val="multilevel"/>
    <w:tmpl w:val="00000885"/>
    <w:lvl w:ilvl="0">
      <w:start w:val="1"/>
      <w:numFmt w:val="upperRoman"/>
      <w:lvlText w:val="%1."/>
      <w:lvlJc w:val="left"/>
      <w:pPr>
        <w:ind w:left="504" w:hanging="284"/>
      </w:pPr>
      <w:rPr>
        <w:rFonts w:ascii="Arial" w:hAnsi="Arial" w:cs="Arial"/>
        <w:b/>
        <w:bCs/>
        <w:spacing w:val="0"/>
        <w:w w:val="100"/>
        <w:sz w:val="22"/>
        <w:szCs w:val="22"/>
      </w:rPr>
    </w:lvl>
    <w:lvl w:ilvl="1">
      <w:numFmt w:val="bullet"/>
      <w:lvlText w:val="•"/>
      <w:lvlJc w:val="left"/>
      <w:pPr>
        <w:ind w:left="1344" w:hanging="284"/>
      </w:pPr>
    </w:lvl>
    <w:lvl w:ilvl="2">
      <w:numFmt w:val="bullet"/>
      <w:lvlText w:val="•"/>
      <w:lvlJc w:val="left"/>
      <w:pPr>
        <w:ind w:left="2189" w:hanging="284"/>
      </w:pPr>
    </w:lvl>
    <w:lvl w:ilvl="3">
      <w:numFmt w:val="bullet"/>
      <w:lvlText w:val="•"/>
      <w:lvlJc w:val="left"/>
      <w:pPr>
        <w:ind w:left="3033" w:hanging="284"/>
      </w:pPr>
    </w:lvl>
    <w:lvl w:ilvl="4">
      <w:numFmt w:val="bullet"/>
      <w:lvlText w:val="•"/>
      <w:lvlJc w:val="left"/>
      <w:pPr>
        <w:ind w:left="3878" w:hanging="284"/>
      </w:pPr>
    </w:lvl>
    <w:lvl w:ilvl="5">
      <w:numFmt w:val="bullet"/>
      <w:lvlText w:val="•"/>
      <w:lvlJc w:val="left"/>
      <w:pPr>
        <w:ind w:left="4723" w:hanging="284"/>
      </w:pPr>
    </w:lvl>
    <w:lvl w:ilvl="6">
      <w:numFmt w:val="bullet"/>
      <w:lvlText w:val="•"/>
      <w:lvlJc w:val="left"/>
      <w:pPr>
        <w:ind w:left="5567" w:hanging="284"/>
      </w:pPr>
    </w:lvl>
    <w:lvl w:ilvl="7">
      <w:numFmt w:val="bullet"/>
      <w:lvlText w:val="•"/>
      <w:lvlJc w:val="left"/>
      <w:pPr>
        <w:ind w:left="6412" w:hanging="284"/>
      </w:pPr>
    </w:lvl>
    <w:lvl w:ilvl="8">
      <w:numFmt w:val="bullet"/>
      <w:lvlText w:val="•"/>
      <w:lvlJc w:val="left"/>
      <w:pPr>
        <w:ind w:left="7257" w:hanging="284"/>
      </w:pPr>
    </w:lvl>
  </w:abstractNum>
  <w:abstractNum w:abstractNumId="1" w15:restartNumberingAfterBreak="0">
    <w:nsid w:val="00000403"/>
    <w:multiLevelType w:val="multilevel"/>
    <w:tmpl w:val="00000886"/>
    <w:lvl w:ilvl="0">
      <w:start w:val="6"/>
      <w:numFmt w:val="upperRoman"/>
      <w:lvlText w:val="%1."/>
      <w:lvlJc w:val="left"/>
      <w:pPr>
        <w:ind w:left="555" w:hanging="334"/>
      </w:pPr>
      <w:rPr>
        <w:rFonts w:ascii="Arial" w:hAnsi="Arial" w:cs="Arial"/>
        <w:b/>
        <w:bCs/>
        <w:spacing w:val="-1"/>
        <w:w w:val="100"/>
        <w:sz w:val="22"/>
        <w:szCs w:val="22"/>
      </w:rPr>
    </w:lvl>
    <w:lvl w:ilvl="1">
      <w:numFmt w:val="bullet"/>
      <w:lvlText w:val="•"/>
      <w:lvlJc w:val="left"/>
      <w:pPr>
        <w:ind w:left="1398" w:hanging="334"/>
      </w:pPr>
    </w:lvl>
    <w:lvl w:ilvl="2">
      <w:numFmt w:val="bullet"/>
      <w:lvlText w:val="•"/>
      <w:lvlJc w:val="left"/>
      <w:pPr>
        <w:ind w:left="2237" w:hanging="334"/>
      </w:pPr>
    </w:lvl>
    <w:lvl w:ilvl="3">
      <w:numFmt w:val="bullet"/>
      <w:lvlText w:val="•"/>
      <w:lvlJc w:val="left"/>
      <w:pPr>
        <w:ind w:left="3075" w:hanging="334"/>
      </w:pPr>
    </w:lvl>
    <w:lvl w:ilvl="4">
      <w:numFmt w:val="bullet"/>
      <w:lvlText w:val="•"/>
      <w:lvlJc w:val="left"/>
      <w:pPr>
        <w:ind w:left="3914" w:hanging="334"/>
      </w:pPr>
    </w:lvl>
    <w:lvl w:ilvl="5">
      <w:numFmt w:val="bullet"/>
      <w:lvlText w:val="•"/>
      <w:lvlJc w:val="left"/>
      <w:pPr>
        <w:ind w:left="4753" w:hanging="334"/>
      </w:pPr>
    </w:lvl>
    <w:lvl w:ilvl="6">
      <w:numFmt w:val="bullet"/>
      <w:lvlText w:val="•"/>
      <w:lvlJc w:val="left"/>
      <w:pPr>
        <w:ind w:left="5591" w:hanging="334"/>
      </w:pPr>
    </w:lvl>
    <w:lvl w:ilvl="7">
      <w:numFmt w:val="bullet"/>
      <w:lvlText w:val="•"/>
      <w:lvlJc w:val="left"/>
      <w:pPr>
        <w:ind w:left="6430" w:hanging="334"/>
      </w:pPr>
    </w:lvl>
    <w:lvl w:ilvl="8">
      <w:numFmt w:val="bullet"/>
      <w:lvlText w:val="•"/>
      <w:lvlJc w:val="left"/>
      <w:pPr>
        <w:ind w:left="7269" w:hanging="334"/>
      </w:pPr>
    </w:lvl>
  </w:abstractNum>
  <w:abstractNum w:abstractNumId="2" w15:restartNumberingAfterBreak="0">
    <w:nsid w:val="00000404"/>
    <w:multiLevelType w:val="multilevel"/>
    <w:tmpl w:val="4FE43CA2"/>
    <w:lvl w:ilvl="0">
      <w:start w:val="1"/>
      <w:numFmt w:val="decimal"/>
      <w:lvlText w:val="%1"/>
      <w:lvlJc w:val="left"/>
      <w:pPr>
        <w:ind w:left="221" w:hanging="372"/>
      </w:pPr>
    </w:lvl>
    <w:lvl w:ilvl="1">
      <w:start w:val="1"/>
      <w:numFmt w:val="decimal"/>
      <w:lvlText w:val="%1.%2"/>
      <w:lvlJc w:val="left"/>
      <w:pPr>
        <w:ind w:left="221" w:hanging="372"/>
      </w:pPr>
      <w:rPr>
        <w:rFonts w:ascii="Arial" w:hAnsi="Arial" w:cs="Arial"/>
        <w:b/>
        <w:bCs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965" w:hanging="372"/>
      </w:pPr>
    </w:lvl>
    <w:lvl w:ilvl="3">
      <w:numFmt w:val="bullet"/>
      <w:lvlText w:val="•"/>
      <w:lvlJc w:val="left"/>
      <w:pPr>
        <w:ind w:left="2837" w:hanging="372"/>
      </w:pPr>
    </w:lvl>
    <w:lvl w:ilvl="4">
      <w:numFmt w:val="bullet"/>
      <w:lvlText w:val="•"/>
      <w:lvlJc w:val="left"/>
      <w:pPr>
        <w:ind w:left="3710" w:hanging="372"/>
      </w:pPr>
    </w:lvl>
    <w:lvl w:ilvl="5">
      <w:numFmt w:val="bullet"/>
      <w:lvlText w:val="•"/>
      <w:lvlJc w:val="left"/>
      <w:pPr>
        <w:ind w:left="4583" w:hanging="372"/>
      </w:pPr>
    </w:lvl>
    <w:lvl w:ilvl="6">
      <w:numFmt w:val="bullet"/>
      <w:lvlText w:val="•"/>
      <w:lvlJc w:val="left"/>
      <w:pPr>
        <w:ind w:left="5455" w:hanging="372"/>
      </w:pPr>
    </w:lvl>
    <w:lvl w:ilvl="7">
      <w:numFmt w:val="bullet"/>
      <w:lvlText w:val="•"/>
      <w:lvlJc w:val="left"/>
      <w:pPr>
        <w:ind w:left="6328" w:hanging="372"/>
      </w:pPr>
    </w:lvl>
    <w:lvl w:ilvl="8">
      <w:numFmt w:val="bullet"/>
      <w:lvlText w:val="•"/>
      <w:lvlJc w:val="left"/>
      <w:pPr>
        <w:ind w:left="7201" w:hanging="372"/>
      </w:pPr>
    </w:lvl>
  </w:abstractNum>
  <w:abstractNum w:abstractNumId="3" w15:restartNumberingAfterBreak="0">
    <w:nsid w:val="00000405"/>
    <w:multiLevelType w:val="multilevel"/>
    <w:tmpl w:val="88C4630A"/>
    <w:lvl w:ilvl="0">
      <w:start w:val="3"/>
      <w:numFmt w:val="decimal"/>
      <w:lvlText w:val="%1"/>
      <w:lvlJc w:val="left"/>
      <w:pPr>
        <w:ind w:left="641" w:hanging="420"/>
      </w:pPr>
    </w:lvl>
    <w:lvl w:ilvl="1">
      <w:start w:val="1"/>
      <w:numFmt w:val="decimal"/>
      <w:lvlText w:val="%1.%2"/>
      <w:lvlJc w:val="left"/>
      <w:pPr>
        <w:ind w:left="704" w:hanging="420"/>
      </w:pPr>
      <w:rPr>
        <w:rFonts w:ascii="Arial" w:hAnsi="Arial" w:cs="Arial"/>
        <w:b/>
        <w:bCs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301" w:hanging="420"/>
      </w:pPr>
    </w:lvl>
    <w:lvl w:ilvl="3">
      <w:numFmt w:val="bullet"/>
      <w:lvlText w:val="•"/>
      <w:lvlJc w:val="left"/>
      <w:pPr>
        <w:ind w:left="3131" w:hanging="420"/>
      </w:pPr>
    </w:lvl>
    <w:lvl w:ilvl="4">
      <w:numFmt w:val="bullet"/>
      <w:lvlText w:val="•"/>
      <w:lvlJc w:val="left"/>
      <w:pPr>
        <w:ind w:left="3962" w:hanging="420"/>
      </w:pPr>
    </w:lvl>
    <w:lvl w:ilvl="5">
      <w:numFmt w:val="bullet"/>
      <w:lvlText w:val="•"/>
      <w:lvlJc w:val="left"/>
      <w:pPr>
        <w:ind w:left="4793" w:hanging="420"/>
      </w:pPr>
    </w:lvl>
    <w:lvl w:ilvl="6">
      <w:numFmt w:val="bullet"/>
      <w:lvlText w:val="•"/>
      <w:lvlJc w:val="left"/>
      <w:pPr>
        <w:ind w:left="5623" w:hanging="420"/>
      </w:pPr>
    </w:lvl>
    <w:lvl w:ilvl="7">
      <w:numFmt w:val="bullet"/>
      <w:lvlText w:val="•"/>
      <w:lvlJc w:val="left"/>
      <w:pPr>
        <w:ind w:left="6454" w:hanging="420"/>
      </w:pPr>
    </w:lvl>
    <w:lvl w:ilvl="8">
      <w:numFmt w:val="bullet"/>
      <w:lvlText w:val="•"/>
      <w:lvlJc w:val="left"/>
      <w:pPr>
        <w:ind w:left="7285" w:hanging="420"/>
      </w:pPr>
    </w:lvl>
  </w:abstractNum>
  <w:abstractNum w:abstractNumId="4" w15:restartNumberingAfterBreak="0">
    <w:nsid w:val="00000406"/>
    <w:multiLevelType w:val="multilevel"/>
    <w:tmpl w:val="00000889"/>
    <w:lvl w:ilvl="0">
      <w:start w:val="1"/>
      <w:numFmt w:val="lowerLetter"/>
      <w:lvlText w:val="%1)"/>
      <w:lvlJc w:val="left"/>
      <w:pPr>
        <w:ind w:left="308" w:hanging="308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1">
      <w:numFmt w:val="bullet"/>
      <w:lvlText w:val="•"/>
      <w:lvlJc w:val="left"/>
      <w:pPr>
        <w:ind w:left="1092" w:hanging="308"/>
      </w:pPr>
    </w:lvl>
    <w:lvl w:ilvl="2">
      <w:numFmt w:val="bullet"/>
      <w:lvlText w:val="•"/>
      <w:lvlJc w:val="left"/>
      <w:pPr>
        <w:ind w:left="1965" w:hanging="308"/>
      </w:pPr>
    </w:lvl>
    <w:lvl w:ilvl="3">
      <w:numFmt w:val="bullet"/>
      <w:lvlText w:val="•"/>
      <w:lvlJc w:val="left"/>
      <w:pPr>
        <w:ind w:left="2837" w:hanging="308"/>
      </w:pPr>
    </w:lvl>
    <w:lvl w:ilvl="4">
      <w:numFmt w:val="bullet"/>
      <w:lvlText w:val="•"/>
      <w:lvlJc w:val="left"/>
      <w:pPr>
        <w:ind w:left="3710" w:hanging="308"/>
      </w:pPr>
    </w:lvl>
    <w:lvl w:ilvl="5">
      <w:numFmt w:val="bullet"/>
      <w:lvlText w:val="•"/>
      <w:lvlJc w:val="left"/>
      <w:pPr>
        <w:ind w:left="4583" w:hanging="308"/>
      </w:pPr>
    </w:lvl>
    <w:lvl w:ilvl="6">
      <w:numFmt w:val="bullet"/>
      <w:lvlText w:val="•"/>
      <w:lvlJc w:val="left"/>
      <w:pPr>
        <w:ind w:left="5455" w:hanging="308"/>
      </w:pPr>
    </w:lvl>
    <w:lvl w:ilvl="7">
      <w:numFmt w:val="bullet"/>
      <w:lvlText w:val="•"/>
      <w:lvlJc w:val="left"/>
      <w:pPr>
        <w:ind w:left="6328" w:hanging="308"/>
      </w:pPr>
    </w:lvl>
    <w:lvl w:ilvl="8">
      <w:numFmt w:val="bullet"/>
      <w:lvlText w:val="•"/>
      <w:lvlJc w:val="left"/>
      <w:pPr>
        <w:ind w:left="7201" w:hanging="308"/>
      </w:pPr>
    </w:lvl>
  </w:abstractNum>
  <w:abstractNum w:abstractNumId="5" w15:restartNumberingAfterBreak="0">
    <w:nsid w:val="00000407"/>
    <w:multiLevelType w:val="multilevel"/>
    <w:tmpl w:val="FED6088C"/>
    <w:lvl w:ilvl="0">
      <w:start w:val="8"/>
      <w:numFmt w:val="decimal"/>
      <w:lvlText w:val="%1"/>
      <w:lvlJc w:val="left"/>
      <w:pPr>
        <w:ind w:left="221" w:hanging="377"/>
      </w:pPr>
    </w:lvl>
    <w:lvl w:ilvl="1">
      <w:start w:val="1"/>
      <w:numFmt w:val="decimal"/>
      <w:lvlText w:val="%1.%2"/>
      <w:lvlJc w:val="left"/>
      <w:pPr>
        <w:ind w:left="221" w:hanging="377"/>
      </w:pPr>
      <w:rPr>
        <w:rFonts w:ascii="Arial" w:hAnsi="Arial" w:cs="Arial"/>
        <w:b/>
        <w:bCs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965" w:hanging="377"/>
      </w:pPr>
    </w:lvl>
    <w:lvl w:ilvl="3">
      <w:numFmt w:val="bullet"/>
      <w:lvlText w:val="•"/>
      <w:lvlJc w:val="left"/>
      <w:pPr>
        <w:ind w:left="2837" w:hanging="377"/>
      </w:pPr>
    </w:lvl>
    <w:lvl w:ilvl="4">
      <w:numFmt w:val="bullet"/>
      <w:lvlText w:val="•"/>
      <w:lvlJc w:val="left"/>
      <w:pPr>
        <w:ind w:left="3710" w:hanging="377"/>
      </w:pPr>
    </w:lvl>
    <w:lvl w:ilvl="5">
      <w:numFmt w:val="bullet"/>
      <w:lvlText w:val="•"/>
      <w:lvlJc w:val="left"/>
      <w:pPr>
        <w:ind w:left="4583" w:hanging="377"/>
      </w:pPr>
    </w:lvl>
    <w:lvl w:ilvl="6">
      <w:numFmt w:val="bullet"/>
      <w:lvlText w:val="•"/>
      <w:lvlJc w:val="left"/>
      <w:pPr>
        <w:ind w:left="5455" w:hanging="377"/>
      </w:pPr>
    </w:lvl>
    <w:lvl w:ilvl="7">
      <w:numFmt w:val="bullet"/>
      <w:lvlText w:val="•"/>
      <w:lvlJc w:val="left"/>
      <w:pPr>
        <w:ind w:left="6328" w:hanging="377"/>
      </w:pPr>
    </w:lvl>
    <w:lvl w:ilvl="8">
      <w:numFmt w:val="bullet"/>
      <w:lvlText w:val="•"/>
      <w:lvlJc w:val="left"/>
      <w:pPr>
        <w:ind w:left="7201" w:hanging="377"/>
      </w:pPr>
    </w:lvl>
  </w:abstractNum>
  <w:abstractNum w:abstractNumId="6" w15:restartNumberingAfterBreak="0">
    <w:nsid w:val="00000408"/>
    <w:multiLevelType w:val="multilevel"/>
    <w:tmpl w:val="B0AC42BE"/>
    <w:lvl w:ilvl="0">
      <w:start w:val="8"/>
      <w:numFmt w:val="decimal"/>
      <w:lvlText w:val="%1"/>
      <w:lvlJc w:val="left"/>
      <w:pPr>
        <w:ind w:left="221" w:hanging="404"/>
      </w:pPr>
    </w:lvl>
    <w:lvl w:ilvl="1">
      <w:start w:val="3"/>
      <w:numFmt w:val="decimal"/>
      <w:lvlText w:val="%1.%2"/>
      <w:lvlJc w:val="left"/>
      <w:pPr>
        <w:ind w:left="221" w:hanging="404"/>
      </w:pPr>
      <w:rPr>
        <w:b/>
        <w:bCs/>
        <w:spacing w:val="-1"/>
        <w:w w:val="100"/>
      </w:rPr>
    </w:lvl>
    <w:lvl w:ilvl="2">
      <w:numFmt w:val="bullet"/>
      <w:lvlText w:val="•"/>
      <w:lvlJc w:val="left"/>
      <w:pPr>
        <w:ind w:left="1965" w:hanging="404"/>
      </w:pPr>
    </w:lvl>
    <w:lvl w:ilvl="3">
      <w:numFmt w:val="bullet"/>
      <w:lvlText w:val="•"/>
      <w:lvlJc w:val="left"/>
      <w:pPr>
        <w:ind w:left="2837" w:hanging="404"/>
      </w:pPr>
    </w:lvl>
    <w:lvl w:ilvl="4">
      <w:numFmt w:val="bullet"/>
      <w:lvlText w:val="•"/>
      <w:lvlJc w:val="left"/>
      <w:pPr>
        <w:ind w:left="3710" w:hanging="404"/>
      </w:pPr>
    </w:lvl>
    <w:lvl w:ilvl="5">
      <w:numFmt w:val="bullet"/>
      <w:lvlText w:val="•"/>
      <w:lvlJc w:val="left"/>
      <w:pPr>
        <w:ind w:left="4583" w:hanging="404"/>
      </w:pPr>
    </w:lvl>
    <w:lvl w:ilvl="6">
      <w:numFmt w:val="bullet"/>
      <w:lvlText w:val="•"/>
      <w:lvlJc w:val="left"/>
      <w:pPr>
        <w:ind w:left="5455" w:hanging="404"/>
      </w:pPr>
    </w:lvl>
    <w:lvl w:ilvl="7">
      <w:numFmt w:val="bullet"/>
      <w:lvlText w:val="•"/>
      <w:lvlJc w:val="left"/>
      <w:pPr>
        <w:ind w:left="6328" w:hanging="404"/>
      </w:pPr>
    </w:lvl>
    <w:lvl w:ilvl="8">
      <w:numFmt w:val="bullet"/>
      <w:lvlText w:val="•"/>
      <w:lvlJc w:val="left"/>
      <w:pPr>
        <w:ind w:left="7201" w:hanging="404"/>
      </w:pPr>
    </w:lvl>
  </w:abstractNum>
  <w:abstractNum w:abstractNumId="7" w15:restartNumberingAfterBreak="0">
    <w:nsid w:val="00000409"/>
    <w:multiLevelType w:val="multilevel"/>
    <w:tmpl w:val="0000088C"/>
    <w:lvl w:ilvl="0">
      <w:numFmt w:val="bullet"/>
      <w:lvlText w:val="-"/>
      <w:lvlJc w:val="left"/>
      <w:pPr>
        <w:ind w:left="504" w:hanging="284"/>
      </w:pPr>
      <w:rPr>
        <w:rFonts w:ascii="Arial" w:hAnsi="Arial" w:cs="Arial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344" w:hanging="284"/>
      </w:pPr>
    </w:lvl>
    <w:lvl w:ilvl="2">
      <w:numFmt w:val="bullet"/>
      <w:lvlText w:val="•"/>
      <w:lvlJc w:val="left"/>
      <w:pPr>
        <w:ind w:left="2189" w:hanging="284"/>
      </w:pPr>
    </w:lvl>
    <w:lvl w:ilvl="3">
      <w:numFmt w:val="bullet"/>
      <w:lvlText w:val="•"/>
      <w:lvlJc w:val="left"/>
      <w:pPr>
        <w:ind w:left="3033" w:hanging="284"/>
      </w:pPr>
    </w:lvl>
    <w:lvl w:ilvl="4">
      <w:numFmt w:val="bullet"/>
      <w:lvlText w:val="•"/>
      <w:lvlJc w:val="left"/>
      <w:pPr>
        <w:ind w:left="3878" w:hanging="284"/>
      </w:pPr>
    </w:lvl>
    <w:lvl w:ilvl="5">
      <w:numFmt w:val="bullet"/>
      <w:lvlText w:val="•"/>
      <w:lvlJc w:val="left"/>
      <w:pPr>
        <w:ind w:left="4723" w:hanging="284"/>
      </w:pPr>
    </w:lvl>
    <w:lvl w:ilvl="6">
      <w:numFmt w:val="bullet"/>
      <w:lvlText w:val="•"/>
      <w:lvlJc w:val="left"/>
      <w:pPr>
        <w:ind w:left="5567" w:hanging="284"/>
      </w:pPr>
    </w:lvl>
    <w:lvl w:ilvl="7">
      <w:numFmt w:val="bullet"/>
      <w:lvlText w:val="•"/>
      <w:lvlJc w:val="left"/>
      <w:pPr>
        <w:ind w:left="6412" w:hanging="284"/>
      </w:pPr>
    </w:lvl>
    <w:lvl w:ilvl="8">
      <w:numFmt w:val="bullet"/>
      <w:lvlText w:val="•"/>
      <w:lvlJc w:val="left"/>
      <w:pPr>
        <w:ind w:left="7257" w:hanging="284"/>
      </w:pPr>
    </w:lvl>
  </w:abstractNum>
  <w:abstractNum w:abstractNumId="8" w15:restartNumberingAfterBreak="0">
    <w:nsid w:val="0000040A"/>
    <w:multiLevelType w:val="multilevel"/>
    <w:tmpl w:val="F7BEC126"/>
    <w:lvl w:ilvl="0">
      <w:start w:val="9"/>
      <w:numFmt w:val="decimal"/>
      <w:lvlText w:val="%1"/>
      <w:lvlJc w:val="left"/>
      <w:pPr>
        <w:ind w:left="221" w:hanging="449"/>
      </w:pPr>
    </w:lvl>
    <w:lvl w:ilvl="1">
      <w:start w:val="3"/>
      <w:numFmt w:val="decimal"/>
      <w:lvlText w:val="%1.%2"/>
      <w:lvlJc w:val="left"/>
      <w:pPr>
        <w:ind w:left="221" w:hanging="449"/>
      </w:pPr>
      <w:rPr>
        <w:rFonts w:ascii="Arial" w:hAnsi="Arial" w:cs="Arial"/>
        <w:b/>
        <w:bCs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965" w:hanging="449"/>
      </w:pPr>
    </w:lvl>
    <w:lvl w:ilvl="3">
      <w:numFmt w:val="bullet"/>
      <w:lvlText w:val="•"/>
      <w:lvlJc w:val="left"/>
      <w:pPr>
        <w:ind w:left="2837" w:hanging="449"/>
      </w:pPr>
    </w:lvl>
    <w:lvl w:ilvl="4">
      <w:numFmt w:val="bullet"/>
      <w:lvlText w:val="•"/>
      <w:lvlJc w:val="left"/>
      <w:pPr>
        <w:ind w:left="3710" w:hanging="449"/>
      </w:pPr>
    </w:lvl>
    <w:lvl w:ilvl="5">
      <w:numFmt w:val="bullet"/>
      <w:lvlText w:val="•"/>
      <w:lvlJc w:val="left"/>
      <w:pPr>
        <w:ind w:left="4583" w:hanging="449"/>
      </w:pPr>
    </w:lvl>
    <w:lvl w:ilvl="6">
      <w:numFmt w:val="bullet"/>
      <w:lvlText w:val="•"/>
      <w:lvlJc w:val="left"/>
      <w:pPr>
        <w:ind w:left="5455" w:hanging="449"/>
      </w:pPr>
    </w:lvl>
    <w:lvl w:ilvl="7">
      <w:numFmt w:val="bullet"/>
      <w:lvlText w:val="•"/>
      <w:lvlJc w:val="left"/>
      <w:pPr>
        <w:ind w:left="6328" w:hanging="449"/>
      </w:pPr>
    </w:lvl>
    <w:lvl w:ilvl="8">
      <w:numFmt w:val="bullet"/>
      <w:lvlText w:val="•"/>
      <w:lvlJc w:val="left"/>
      <w:pPr>
        <w:ind w:left="7201" w:hanging="449"/>
      </w:pPr>
    </w:lvl>
  </w:abstractNum>
  <w:abstractNum w:abstractNumId="9" w15:restartNumberingAfterBreak="0">
    <w:nsid w:val="0000040B"/>
    <w:multiLevelType w:val="multilevel"/>
    <w:tmpl w:val="1BEA5D90"/>
    <w:lvl w:ilvl="0">
      <w:start w:val="10"/>
      <w:numFmt w:val="decimal"/>
      <w:lvlText w:val="%1"/>
      <w:lvlJc w:val="left"/>
      <w:pPr>
        <w:ind w:left="221" w:hanging="511"/>
      </w:pPr>
    </w:lvl>
    <w:lvl w:ilvl="1">
      <w:start w:val="1"/>
      <w:numFmt w:val="decimal"/>
      <w:lvlText w:val="%1.%2"/>
      <w:lvlJc w:val="left"/>
      <w:pPr>
        <w:ind w:left="221" w:hanging="511"/>
      </w:pPr>
      <w:rPr>
        <w:rFonts w:ascii="Arial" w:hAnsi="Arial" w:cs="Arial"/>
        <w:b/>
        <w:bCs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965" w:hanging="511"/>
      </w:pPr>
    </w:lvl>
    <w:lvl w:ilvl="3">
      <w:numFmt w:val="bullet"/>
      <w:lvlText w:val="•"/>
      <w:lvlJc w:val="left"/>
      <w:pPr>
        <w:ind w:left="2837" w:hanging="511"/>
      </w:pPr>
    </w:lvl>
    <w:lvl w:ilvl="4">
      <w:numFmt w:val="bullet"/>
      <w:lvlText w:val="•"/>
      <w:lvlJc w:val="left"/>
      <w:pPr>
        <w:ind w:left="3710" w:hanging="511"/>
      </w:pPr>
    </w:lvl>
    <w:lvl w:ilvl="5">
      <w:numFmt w:val="bullet"/>
      <w:lvlText w:val="•"/>
      <w:lvlJc w:val="left"/>
      <w:pPr>
        <w:ind w:left="4583" w:hanging="511"/>
      </w:pPr>
    </w:lvl>
    <w:lvl w:ilvl="6">
      <w:numFmt w:val="bullet"/>
      <w:lvlText w:val="•"/>
      <w:lvlJc w:val="left"/>
      <w:pPr>
        <w:ind w:left="5455" w:hanging="511"/>
      </w:pPr>
    </w:lvl>
    <w:lvl w:ilvl="7">
      <w:numFmt w:val="bullet"/>
      <w:lvlText w:val="•"/>
      <w:lvlJc w:val="left"/>
      <w:pPr>
        <w:ind w:left="6328" w:hanging="511"/>
      </w:pPr>
    </w:lvl>
    <w:lvl w:ilvl="8">
      <w:numFmt w:val="bullet"/>
      <w:lvlText w:val="•"/>
      <w:lvlJc w:val="left"/>
      <w:pPr>
        <w:ind w:left="7201" w:hanging="511"/>
      </w:pPr>
    </w:lvl>
  </w:abstractNum>
  <w:abstractNum w:abstractNumId="10" w15:restartNumberingAfterBreak="0">
    <w:nsid w:val="0000040C"/>
    <w:multiLevelType w:val="multilevel"/>
    <w:tmpl w:val="5958F536"/>
    <w:lvl w:ilvl="0">
      <w:start w:val="10"/>
      <w:numFmt w:val="decimal"/>
      <w:lvlText w:val="%1"/>
      <w:lvlJc w:val="left"/>
      <w:pPr>
        <w:ind w:left="221" w:hanging="562"/>
      </w:pPr>
    </w:lvl>
    <w:lvl w:ilvl="1">
      <w:start w:val="4"/>
      <w:numFmt w:val="decimal"/>
      <w:lvlText w:val="%1.%2"/>
      <w:lvlJc w:val="left"/>
      <w:pPr>
        <w:ind w:left="221" w:hanging="562"/>
      </w:pPr>
      <w:rPr>
        <w:rFonts w:ascii="Arial" w:hAnsi="Arial" w:cs="Arial"/>
        <w:b/>
        <w:bCs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965" w:hanging="562"/>
      </w:pPr>
    </w:lvl>
    <w:lvl w:ilvl="3">
      <w:numFmt w:val="bullet"/>
      <w:lvlText w:val="•"/>
      <w:lvlJc w:val="left"/>
      <w:pPr>
        <w:ind w:left="2837" w:hanging="562"/>
      </w:pPr>
    </w:lvl>
    <w:lvl w:ilvl="4">
      <w:numFmt w:val="bullet"/>
      <w:lvlText w:val="•"/>
      <w:lvlJc w:val="left"/>
      <w:pPr>
        <w:ind w:left="3710" w:hanging="562"/>
      </w:pPr>
    </w:lvl>
    <w:lvl w:ilvl="5">
      <w:numFmt w:val="bullet"/>
      <w:lvlText w:val="•"/>
      <w:lvlJc w:val="left"/>
      <w:pPr>
        <w:ind w:left="4583" w:hanging="562"/>
      </w:pPr>
    </w:lvl>
    <w:lvl w:ilvl="6">
      <w:numFmt w:val="bullet"/>
      <w:lvlText w:val="•"/>
      <w:lvlJc w:val="left"/>
      <w:pPr>
        <w:ind w:left="5455" w:hanging="562"/>
      </w:pPr>
    </w:lvl>
    <w:lvl w:ilvl="7">
      <w:numFmt w:val="bullet"/>
      <w:lvlText w:val="•"/>
      <w:lvlJc w:val="left"/>
      <w:pPr>
        <w:ind w:left="6328" w:hanging="562"/>
      </w:pPr>
    </w:lvl>
    <w:lvl w:ilvl="8">
      <w:numFmt w:val="bullet"/>
      <w:lvlText w:val="•"/>
      <w:lvlJc w:val="left"/>
      <w:pPr>
        <w:ind w:left="7201" w:hanging="562"/>
      </w:pPr>
    </w:lvl>
  </w:abstractNum>
  <w:abstractNum w:abstractNumId="11" w15:restartNumberingAfterBreak="0">
    <w:nsid w:val="0000040D"/>
    <w:multiLevelType w:val="multilevel"/>
    <w:tmpl w:val="00000890"/>
    <w:lvl w:ilvl="0">
      <w:start w:val="11"/>
      <w:numFmt w:val="decimal"/>
      <w:lvlText w:val="%1"/>
      <w:lvlJc w:val="left"/>
      <w:pPr>
        <w:ind w:left="221" w:hanging="509"/>
      </w:pPr>
    </w:lvl>
    <w:lvl w:ilvl="1">
      <w:start w:val="1"/>
      <w:numFmt w:val="decimal"/>
      <w:lvlText w:val="%1.%2"/>
      <w:lvlJc w:val="left"/>
      <w:pPr>
        <w:ind w:left="221" w:hanging="509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965" w:hanging="509"/>
      </w:pPr>
    </w:lvl>
    <w:lvl w:ilvl="3">
      <w:numFmt w:val="bullet"/>
      <w:lvlText w:val="•"/>
      <w:lvlJc w:val="left"/>
      <w:pPr>
        <w:ind w:left="2837" w:hanging="509"/>
      </w:pPr>
    </w:lvl>
    <w:lvl w:ilvl="4">
      <w:numFmt w:val="bullet"/>
      <w:lvlText w:val="•"/>
      <w:lvlJc w:val="left"/>
      <w:pPr>
        <w:ind w:left="3710" w:hanging="509"/>
      </w:pPr>
    </w:lvl>
    <w:lvl w:ilvl="5">
      <w:numFmt w:val="bullet"/>
      <w:lvlText w:val="•"/>
      <w:lvlJc w:val="left"/>
      <w:pPr>
        <w:ind w:left="4583" w:hanging="509"/>
      </w:pPr>
    </w:lvl>
    <w:lvl w:ilvl="6">
      <w:numFmt w:val="bullet"/>
      <w:lvlText w:val="•"/>
      <w:lvlJc w:val="left"/>
      <w:pPr>
        <w:ind w:left="5455" w:hanging="509"/>
      </w:pPr>
    </w:lvl>
    <w:lvl w:ilvl="7">
      <w:numFmt w:val="bullet"/>
      <w:lvlText w:val="•"/>
      <w:lvlJc w:val="left"/>
      <w:pPr>
        <w:ind w:left="6328" w:hanging="509"/>
      </w:pPr>
    </w:lvl>
    <w:lvl w:ilvl="8">
      <w:numFmt w:val="bullet"/>
      <w:lvlText w:val="•"/>
      <w:lvlJc w:val="left"/>
      <w:pPr>
        <w:ind w:left="7201" w:hanging="509"/>
      </w:pPr>
    </w:lvl>
  </w:abstractNum>
  <w:abstractNum w:abstractNumId="12" w15:restartNumberingAfterBreak="0">
    <w:nsid w:val="0000040E"/>
    <w:multiLevelType w:val="multilevel"/>
    <w:tmpl w:val="6C461CFC"/>
    <w:lvl w:ilvl="0">
      <w:start w:val="11"/>
      <w:numFmt w:val="decimal"/>
      <w:lvlText w:val="%1"/>
      <w:lvlJc w:val="left"/>
      <w:pPr>
        <w:ind w:left="221" w:hanging="495"/>
      </w:pPr>
    </w:lvl>
    <w:lvl w:ilvl="1">
      <w:start w:val="3"/>
      <w:numFmt w:val="decimal"/>
      <w:lvlText w:val="%1.%2"/>
      <w:lvlJc w:val="left"/>
      <w:pPr>
        <w:ind w:left="221" w:hanging="495"/>
      </w:pPr>
      <w:rPr>
        <w:rFonts w:ascii="Arial" w:hAnsi="Arial" w:cs="Arial"/>
        <w:b/>
        <w:bCs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965" w:hanging="495"/>
      </w:pPr>
    </w:lvl>
    <w:lvl w:ilvl="3">
      <w:numFmt w:val="bullet"/>
      <w:lvlText w:val="•"/>
      <w:lvlJc w:val="left"/>
      <w:pPr>
        <w:ind w:left="2837" w:hanging="495"/>
      </w:pPr>
    </w:lvl>
    <w:lvl w:ilvl="4">
      <w:numFmt w:val="bullet"/>
      <w:lvlText w:val="•"/>
      <w:lvlJc w:val="left"/>
      <w:pPr>
        <w:ind w:left="3710" w:hanging="495"/>
      </w:pPr>
    </w:lvl>
    <w:lvl w:ilvl="5">
      <w:numFmt w:val="bullet"/>
      <w:lvlText w:val="•"/>
      <w:lvlJc w:val="left"/>
      <w:pPr>
        <w:ind w:left="4583" w:hanging="495"/>
      </w:pPr>
    </w:lvl>
    <w:lvl w:ilvl="6">
      <w:numFmt w:val="bullet"/>
      <w:lvlText w:val="•"/>
      <w:lvlJc w:val="left"/>
      <w:pPr>
        <w:ind w:left="5455" w:hanging="495"/>
      </w:pPr>
    </w:lvl>
    <w:lvl w:ilvl="7">
      <w:numFmt w:val="bullet"/>
      <w:lvlText w:val="•"/>
      <w:lvlJc w:val="left"/>
      <w:pPr>
        <w:ind w:left="6328" w:hanging="495"/>
      </w:pPr>
    </w:lvl>
    <w:lvl w:ilvl="8">
      <w:numFmt w:val="bullet"/>
      <w:lvlText w:val="•"/>
      <w:lvlJc w:val="left"/>
      <w:pPr>
        <w:ind w:left="7201" w:hanging="495"/>
      </w:pPr>
    </w:lvl>
  </w:abstractNum>
  <w:abstractNum w:abstractNumId="13" w15:restartNumberingAfterBreak="0">
    <w:nsid w:val="0000040F"/>
    <w:multiLevelType w:val="multilevel"/>
    <w:tmpl w:val="35BE4968"/>
    <w:lvl w:ilvl="0">
      <w:start w:val="11"/>
      <w:numFmt w:val="decimal"/>
      <w:lvlText w:val="%1"/>
      <w:lvlJc w:val="left"/>
      <w:pPr>
        <w:ind w:left="221" w:hanging="574"/>
      </w:pPr>
    </w:lvl>
    <w:lvl w:ilvl="1">
      <w:start w:val="5"/>
      <w:numFmt w:val="decimal"/>
      <w:lvlText w:val="%1.%2"/>
      <w:lvlJc w:val="left"/>
      <w:pPr>
        <w:ind w:left="221" w:hanging="574"/>
      </w:pPr>
      <w:rPr>
        <w:rFonts w:ascii="Arial" w:hAnsi="Arial" w:cs="Arial"/>
        <w:b/>
        <w:bCs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965" w:hanging="574"/>
      </w:pPr>
    </w:lvl>
    <w:lvl w:ilvl="3">
      <w:numFmt w:val="bullet"/>
      <w:lvlText w:val="•"/>
      <w:lvlJc w:val="left"/>
      <w:pPr>
        <w:ind w:left="2837" w:hanging="574"/>
      </w:pPr>
    </w:lvl>
    <w:lvl w:ilvl="4">
      <w:numFmt w:val="bullet"/>
      <w:lvlText w:val="•"/>
      <w:lvlJc w:val="left"/>
      <w:pPr>
        <w:ind w:left="3710" w:hanging="574"/>
      </w:pPr>
    </w:lvl>
    <w:lvl w:ilvl="5">
      <w:numFmt w:val="bullet"/>
      <w:lvlText w:val="•"/>
      <w:lvlJc w:val="left"/>
      <w:pPr>
        <w:ind w:left="4583" w:hanging="574"/>
      </w:pPr>
    </w:lvl>
    <w:lvl w:ilvl="6">
      <w:numFmt w:val="bullet"/>
      <w:lvlText w:val="•"/>
      <w:lvlJc w:val="left"/>
      <w:pPr>
        <w:ind w:left="5455" w:hanging="574"/>
      </w:pPr>
    </w:lvl>
    <w:lvl w:ilvl="7">
      <w:numFmt w:val="bullet"/>
      <w:lvlText w:val="•"/>
      <w:lvlJc w:val="left"/>
      <w:pPr>
        <w:ind w:left="6328" w:hanging="574"/>
      </w:pPr>
    </w:lvl>
    <w:lvl w:ilvl="8">
      <w:numFmt w:val="bullet"/>
      <w:lvlText w:val="•"/>
      <w:lvlJc w:val="left"/>
      <w:pPr>
        <w:ind w:left="7201" w:hanging="574"/>
      </w:pPr>
    </w:lvl>
  </w:abstractNum>
  <w:abstractNum w:abstractNumId="14" w15:restartNumberingAfterBreak="0">
    <w:nsid w:val="00000410"/>
    <w:multiLevelType w:val="multilevel"/>
    <w:tmpl w:val="00000893"/>
    <w:lvl w:ilvl="0">
      <w:numFmt w:val="bullet"/>
      <w:lvlText w:val="-"/>
      <w:lvlJc w:val="left"/>
      <w:pPr>
        <w:ind w:left="504" w:hanging="284"/>
      </w:pPr>
      <w:rPr>
        <w:rFonts w:ascii="Arial" w:hAnsi="Arial" w:cs="Arial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344" w:hanging="284"/>
      </w:pPr>
    </w:lvl>
    <w:lvl w:ilvl="2">
      <w:numFmt w:val="bullet"/>
      <w:lvlText w:val="•"/>
      <w:lvlJc w:val="left"/>
      <w:pPr>
        <w:ind w:left="2189" w:hanging="284"/>
      </w:pPr>
    </w:lvl>
    <w:lvl w:ilvl="3">
      <w:numFmt w:val="bullet"/>
      <w:lvlText w:val="•"/>
      <w:lvlJc w:val="left"/>
      <w:pPr>
        <w:ind w:left="3033" w:hanging="284"/>
      </w:pPr>
    </w:lvl>
    <w:lvl w:ilvl="4">
      <w:numFmt w:val="bullet"/>
      <w:lvlText w:val="•"/>
      <w:lvlJc w:val="left"/>
      <w:pPr>
        <w:ind w:left="3878" w:hanging="284"/>
      </w:pPr>
    </w:lvl>
    <w:lvl w:ilvl="5">
      <w:numFmt w:val="bullet"/>
      <w:lvlText w:val="•"/>
      <w:lvlJc w:val="left"/>
      <w:pPr>
        <w:ind w:left="4723" w:hanging="284"/>
      </w:pPr>
    </w:lvl>
    <w:lvl w:ilvl="6">
      <w:numFmt w:val="bullet"/>
      <w:lvlText w:val="•"/>
      <w:lvlJc w:val="left"/>
      <w:pPr>
        <w:ind w:left="5567" w:hanging="284"/>
      </w:pPr>
    </w:lvl>
    <w:lvl w:ilvl="7">
      <w:numFmt w:val="bullet"/>
      <w:lvlText w:val="•"/>
      <w:lvlJc w:val="left"/>
      <w:pPr>
        <w:ind w:left="6412" w:hanging="284"/>
      </w:pPr>
    </w:lvl>
    <w:lvl w:ilvl="8">
      <w:numFmt w:val="bullet"/>
      <w:lvlText w:val="•"/>
      <w:lvlJc w:val="left"/>
      <w:pPr>
        <w:ind w:left="7257" w:hanging="284"/>
      </w:pPr>
    </w:lvl>
  </w:abstractNum>
  <w:abstractNum w:abstractNumId="15" w15:restartNumberingAfterBreak="0">
    <w:nsid w:val="00000411"/>
    <w:multiLevelType w:val="multilevel"/>
    <w:tmpl w:val="00000894"/>
    <w:lvl w:ilvl="0">
      <w:numFmt w:val="bullet"/>
      <w:lvlText w:val="–"/>
      <w:lvlJc w:val="left"/>
      <w:pPr>
        <w:ind w:left="648" w:hanging="428"/>
      </w:pPr>
      <w:rPr>
        <w:rFonts w:ascii="Arial" w:hAnsi="Arial" w:cs="Arial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470" w:hanging="428"/>
      </w:pPr>
    </w:lvl>
    <w:lvl w:ilvl="2">
      <w:numFmt w:val="bullet"/>
      <w:lvlText w:val="•"/>
      <w:lvlJc w:val="left"/>
      <w:pPr>
        <w:ind w:left="2301" w:hanging="428"/>
      </w:pPr>
    </w:lvl>
    <w:lvl w:ilvl="3">
      <w:numFmt w:val="bullet"/>
      <w:lvlText w:val="•"/>
      <w:lvlJc w:val="left"/>
      <w:pPr>
        <w:ind w:left="3131" w:hanging="428"/>
      </w:pPr>
    </w:lvl>
    <w:lvl w:ilvl="4">
      <w:numFmt w:val="bullet"/>
      <w:lvlText w:val="•"/>
      <w:lvlJc w:val="left"/>
      <w:pPr>
        <w:ind w:left="3962" w:hanging="428"/>
      </w:pPr>
    </w:lvl>
    <w:lvl w:ilvl="5">
      <w:numFmt w:val="bullet"/>
      <w:lvlText w:val="•"/>
      <w:lvlJc w:val="left"/>
      <w:pPr>
        <w:ind w:left="4793" w:hanging="428"/>
      </w:pPr>
    </w:lvl>
    <w:lvl w:ilvl="6">
      <w:numFmt w:val="bullet"/>
      <w:lvlText w:val="•"/>
      <w:lvlJc w:val="left"/>
      <w:pPr>
        <w:ind w:left="5623" w:hanging="428"/>
      </w:pPr>
    </w:lvl>
    <w:lvl w:ilvl="7">
      <w:numFmt w:val="bullet"/>
      <w:lvlText w:val="•"/>
      <w:lvlJc w:val="left"/>
      <w:pPr>
        <w:ind w:left="6454" w:hanging="428"/>
      </w:pPr>
    </w:lvl>
    <w:lvl w:ilvl="8">
      <w:numFmt w:val="bullet"/>
      <w:lvlText w:val="•"/>
      <w:lvlJc w:val="left"/>
      <w:pPr>
        <w:ind w:left="7285" w:hanging="428"/>
      </w:pPr>
    </w:lvl>
  </w:abstractNum>
  <w:abstractNum w:abstractNumId="16" w15:restartNumberingAfterBreak="0">
    <w:nsid w:val="00000412"/>
    <w:multiLevelType w:val="multilevel"/>
    <w:tmpl w:val="00000895"/>
    <w:lvl w:ilvl="0">
      <w:numFmt w:val="bullet"/>
      <w:lvlText w:val="-"/>
      <w:lvlJc w:val="left"/>
      <w:pPr>
        <w:ind w:left="221" w:hanging="149"/>
      </w:pPr>
      <w:rPr>
        <w:rFonts w:ascii="Arial" w:hAnsi="Arial" w:cs="Arial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092" w:hanging="149"/>
      </w:pPr>
    </w:lvl>
    <w:lvl w:ilvl="2">
      <w:numFmt w:val="bullet"/>
      <w:lvlText w:val="•"/>
      <w:lvlJc w:val="left"/>
      <w:pPr>
        <w:ind w:left="1965" w:hanging="149"/>
      </w:pPr>
    </w:lvl>
    <w:lvl w:ilvl="3">
      <w:numFmt w:val="bullet"/>
      <w:lvlText w:val="•"/>
      <w:lvlJc w:val="left"/>
      <w:pPr>
        <w:ind w:left="2837" w:hanging="149"/>
      </w:pPr>
    </w:lvl>
    <w:lvl w:ilvl="4">
      <w:numFmt w:val="bullet"/>
      <w:lvlText w:val="•"/>
      <w:lvlJc w:val="left"/>
      <w:pPr>
        <w:ind w:left="3710" w:hanging="149"/>
      </w:pPr>
    </w:lvl>
    <w:lvl w:ilvl="5">
      <w:numFmt w:val="bullet"/>
      <w:lvlText w:val="•"/>
      <w:lvlJc w:val="left"/>
      <w:pPr>
        <w:ind w:left="4583" w:hanging="149"/>
      </w:pPr>
    </w:lvl>
    <w:lvl w:ilvl="6">
      <w:numFmt w:val="bullet"/>
      <w:lvlText w:val="•"/>
      <w:lvlJc w:val="left"/>
      <w:pPr>
        <w:ind w:left="5455" w:hanging="149"/>
      </w:pPr>
    </w:lvl>
    <w:lvl w:ilvl="7">
      <w:numFmt w:val="bullet"/>
      <w:lvlText w:val="•"/>
      <w:lvlJc w:val="left"/>
      <w:pPr>
        <w:ind w:left="6328" w:hanging="149"/>
      </w:pPr>
    </w:lvl>
    <w:lvl w:ilvl="8">
      <w:numFmt w:val="bullet"/>
      <w:lvlText w:val="•"/>
      <w:lvlJc w:val="left"/>
      <w:pPr>
        <w:ind w:left="7201" w:hanging="149"/>
      </w:pPr>
    </w:lvl>
  </w:abstractNum>
  <w:abstractNum w:abstractNumId="17" w15:restartNumberingAfterBreak="0">
    <w:nsid w:val="00000413"/>
    <w:multiLevelType w:val="multilevel"/>
    <w:tmpl w:val="00000896"/>
    <w:lvl w:ilvl="0">
      <w:numFmt w:val="bullet"/>
      <w:lvlText w:val="-"/>
      <w:lvlJc w:val="left"/>
      <w:pPr>
        <w:ind w:left="221" w:hanging="173"/>
      </w:pPr>
      <w:rPr>
        <w:rFonts w:ascii="Arial" w:hAnsi="Arial" w:cs="Arial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092" w:hanging="173"/>
      </w:pPr>
    </w:lvl>
    <w:lvl w:ilvl="2">
      <w:numFmt w:val="bullet"/>
      <w:lvlText w:val="•"/>
      <w:lvlJc w:val="left"/>
      <w:pPr>
        <w:ind w:left="1965" w:hanging="173"/>
      </w:pPr>
    </w:lvl>
    <w:lvl w:ilvl="3">
      <w:numFmt w:val="bullet"/>
      <w:lvlText w:val="•"/>
      <w:lvlJc w:val="left"/>
      <w:pPr>
        <w:ind w:left="2837" w:hanging="173"/>
      </w:pPr>
    </w:lvl>
    <w:lvl w:ilvl="4">
      <w:numFmt w:val="bullet"/>
      <w:lvlText w:val="•"/>
      <w:lvlJc w:val="left"/>
      <w:pPr>
        <w:ind w:left="3710" w:hanging="173"/>
      </w:pPr>
    </w:lvl>
    <w:lvl w:ilvl="5">
      <w:numFmt w:val="bullet"/>
      <w:lvlText w:val="•"/>
      <w:lvlJc w:val="left"/>
      <w:pPr>
        <w:ind w:left="4583" w:hanging="173"/>
      </w:pPr>
    </w:lvl>
    <w:lvl w:ilvl="6">
      <w:numFmt w:val="bullet"/>
      <w:lvlText w:val="•"/>
      <w:lvlJc w:val="left"/>
      <w:pPr>
        <w:ind w:left="5455" w:hanging="173"/>
      </w:pPr>
    </w:lvl>
    <w:lvl w:ilvl="7">
      <w:numFmt w:val="bullet"/>
      <w:lvlText w:val="•"/>
      <w:lvlJc w:val="left"/>
      <w:pPr>
        <w:ind w:left="6328" w:hanging="173"/>
      </w:pPr>
    </w:lvl>
    <w:lvl w:ilvl="8">
      <w:numFmt w:val="bullet"/>
      <w:lvlText w:val="•"/>
      <w:lvlJc w:val="left"/>
      <w:pPr>
        <w:ind w:left="7201" w:hanging="173"/>
      </w:pPr>
    </w:lvl>
  </w:abstractNum>
  <w:abstractNum w:abstractNumId="18" w15:restartNumberingAfterBreak="0">
    <w:nsid w:val="00000414"/>
    <w:multiLevelType w:val="multilevel"/>
    <w:tmpl w:val="00000897"/>
    <w:lvl w:ilvl="0">
      <w:numFmt w:val="bullet"/>
      <w:lvlText w:val="•"/>
      <w:lvlJc w:val="left"/>
      <w:pPr>
        <w:ind w:left="504" w:hanging="284"/>
      </w:pPr>
      <w:rPr>
        <w:rFonts w:ascii="Arial" w:hAnsi="Arial" w:cs="Arial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344" w:hanging="284"/>
      </w:pPr>
    </w:lvl>
    <w:lvl w:ilvl="2">
      <w:numFmt w:val="bullet"/>
      <w:lvlText w:val="•"/>
      <w:lvlJc w:val="left"/>
      <w:pPr>
        <w:ind w:left="2189" w:hanging="284"/>
      </w:pPr>
    </w:lvl>
    <w:lvl w:ilvl="3">
      <w:numFmt w:val="bullet"/>
      <w:lvlText w:val="•"/>
      <w:lvlJc w:val="left"/>
      <w:pPr>
        <w:ind w:left="3033" w:hanging="284"/>
      </w:pPr>
    </w:lvl>
    <w:lvl w:ilvl="4">
      <w:numFmt w:val="bullet"/>
      <w:lvlText w:val="•"/>
      <w:lvlJc w:val="left"/>
      <w:pPr>
        <w:ind w:left="3878" w:hanging="284"/>
      </w:pPr>
    </w:lvl>
    <w:lvl w:ilvl="5">
      <w:numFmt w:val="bullet"/>
      <w:lvlText w:val="•"/>
      <w:lvlJc w:val="left"/>
      <w:pPr>
        <w:ind w:left="4723" w:hanging="284"/>
      </w:pPr>
    </w:lvl>
    <w:lvl w:ilvl="6">
      <w:numFmt w:val="bullet"/>
      <w:lvlText w:val="•"/>
      <w:lvlJc w:val="left"/>
      <w:pPr>
        <w:ind w:left="5567" w:hanging="284"/>
      </w:pPr>
    </w:lvl>
    <w:lvl w:ilvl="7">
      <w:numFmt w:val="bullet"/>
      <w:lvlText w:val="•"/>
      <w:lvlJc w:val="left"/>
      <w:pPr>
        <w:ind w:left="6412" w:hanging="284"/>
      </w:pPr>
    </w:lvl>
    <w:lvl w:ilvl="8">
      <w:numFmt w:val="bullet"/>
      <w:lvlText w:val="•"/>
      <w:lvlJc w:val="left"/>
      <w:pPr>
        <w:ind w:left="7257" w:hanging="284"/>
      </w:pPr>
    </w:lvl>
  </w:abstractNum>
  <w:abstractNum w:abstractNumId="19" w15:restartNumberingAfterBreak="0">
    <w:nsid w:val="00000415"/>
    <w:multiLevelType w:val="multilevel"/>
    <w:tmpl w:val="00000898"/>
    <w:lvl w:ilvl="0">
      <w:numFmt w:val="bullet"/>
      <w:lvlText w:val="•"/>
      <w:lvlJc w:val="left"/>
      <w:pPr>
        <w:ind w:left="363" w:hanging="142"/>
      </w:pPr>
      <w:rPr>
        <w:rFonts w:ascii="Arial" w:hAnsi="Arial" w:cs="Arial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218" w:hanging="142"/>
      </w:pPr>
    </w:lvl>
    <w:lvl w:ilvl="2">
      <w:numFmt w:val="bullet"/>
      <w:lvlText w:val="•"/>
      <w:lvlJc w:val="left"/>
      <w:pPr>
        <w:ind w:left="2077" w:hanging="142"/>
      </w:pPr>
    </w:lvl>
    <w:lvl w:ilvl="3">
      <w:numFmt w:val="bullet"/>
      <w:lvlText w:val="•"/>
      <w:lvlJc w:val="left"/>
      <w:pPr>
        <w:ind w:left="2935" w:hanging="142"/>
      </w:pPr>
    </w:lvl>
    <w:lvl w:ilvl="4">
      <w:numFmt w:val="bullet"/>
      <w:lvlText w:val="•"/>
      <w:lvlJc w:val="left"/>
      <w:pPr>
        <w:ind w:left="3794" w:hanging="142"/>
      </w:pPr>
    </w:lvl>
    <w:lvl w:ilvl="5">
      <w:numFmt w:val="bullet"/>
      <w:lvlText w:val="•"/>
      <w:lvlJc w:val="left"/>
      <w:pPr>
        <w:ind w:left="4653" w:hanging="142"/>
      </w:pPr>
    </w:lvl>
    <w:lvl w:ilvl="6">
      <w:numFmt w:val="bullet"/>
      <w:lvlText w:val="•"/>
      <w:lvlJc w:val="left"/>
      <w:pPr>
        <w:ind w:left="5511" w:hanging="142"/>
      </w:pPr>
    </w:lvl>
    <w:lvl w:ilvl="7">
      <w:numFmt w:val="bullet"/>
      <w:lvlText w:val="•"/>
      <w:lvlJc w:val="left"/>
      <w:pPr>
        <w:ind w:left="6370" w:hanging="142"/>
      </w:pPr>
    </w:lvl>
    <w:lvl w:ilvl="8">
      <w:numFmt w:val="bullet"/>
      <w:lvlText w:val="•"/>
      <w:lvlJc w:val="left"/>
      <w:pPr>
        <w:ind w:left="7229" w:hanging="142"/>
      </w:pPr>
    </w:lvl>
  </w:abstractNum>
  <w:abstractNum w:abstractNumId="20" w15:restartNumberingAfterBreak="0">
    <w:nsid w:val="00000416"/>
    <w:multiLevelType w:val="multilevel"/>
    <w:tmpl w:val="00000899"/>
    <w:lvl w:ilvl="0">
      <w:numFmt w:val="bullet"/>
      <w:lvlText w:val="•"/>
      <w:lvlJc w:val="left"/>
      <w:pPr>
        <w:ind w:left="363" w:hanging="142"/>
      </w:pPr>
      <w:rPr>
        <w:rFonts w:ascii="Arial" w:hAnsi="Arial" w:cs="Arial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218" w:hanging="142"/>
      </w:pPr>
    </w:lvl>
    <w:lvl w:ilvl="2">
      <w:numFmt w:val="bullet"/>
      <w:lvlText w:val="•"/>
      <w:lvlJc w:val="left"/>
      <w:pPr>
        <w:ind w:left="2077" w:hanging="142"/>
      </w:pPr>
    </w:lvl>
    <w:lvl w:ilvl="3">
      <w:numFmt w:val="bullet"/>
      <w:lvlText w:val="•"/>
      <w:lvlJc w:val="left"/>
      <w:pPr>
        <w:ind w:left="2935" w:hanging="142"/>
      </w:pPr>
    </w:lvl>
    <w:lvl w:ilvl="4">
      <w:numFmt w:val="bullet"/>
      <w:lvlText w:val="•"/>
      <w:lvlJc w:val="left"/>
      <w:pPr>
        <w:ind w:left="3794" w:hanging="142"/>
      </w:pPr>
    </w:lvl>
    <w:lvl w:ilvl="5">
      <w:numFmt w:val="bullet"/>
      <w:lvlText w:val="•"/>
      <w:lvlJc w:val="left"/>
      <w:pPr>
        <w:ind w:left="4653" w:hanging="142"/>
      </w:pPr>
    </w:lvl>
    <w:lvl w:ilvl="6">
      <w:numFmt w:val="bullet"/>
      <w:lvlText w:val="•"/>
      <w:lvlJc w:val="left"/>
      <w:pPr>
        <w:ind w:left="5511" w:hanging="142"/>
      </w:pPr>
    </w:lvl>
    <w:lvl w:ilvl="7">
      <w:numFmt w:val="bullet"/>
      <w:lvlText w:val="•"/>
      <w:lvlJc w:val="left"/>
      <w:pPr>
        <w:ind w:left="6370" w:hanging="142"/>
      </w:pPr>
    </w:lvl>
    <w:lvl w:ilvl="8">
      <w:numFmt w:val="bullet"/>
      <w:lvlText w:val="•"/>
      <w:lvlJc w:val="left"/>
      <w:pPr>
        <w:ind w:left="7229" w:hanging="142"/>
      </w:pPr>
    </w:lvl>
  </w:abstractNum>
  <w:abstractNum w:abstractNumId="21" w15:restartNumberingAfterBreak="0">
    <w:nsid w:val="00000417"/>
    <w:multiLevelType w:val="multilevel"/>
    <w:tmpl w:val="0000089A"/>
    <w:lvl w:ilvl="0">
      <w:numFmt w:val="bullet"/>
      <w:lvlText w:val="•"/>
      <w:lvlJc w:val="left"/>
      <w:pPr>
        <w:ind w:left="504" w:hanging="288"/>
      </w:pPr>
      <w:rPr>
        <w:rFonts w:ascii="Arial" w:hAnsi="Arial" w:cs="Arial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344" w:hanging="288"/>
      </w:pPr>
    </w:lvl>
    <w:lvl w:ilvl="2">
      <w:numFmt w:val="bullet"/>
      <w:lvlText w:val="•"/>
      <w:lvlJc w:val="left"/>
      <w:pPr>
        <w:ind w:left="2189" w:hanging="288"/>
      </w:pPr>
    </w:lvl>
    <w:lvl w:ilvl="3">
      <w:numFmt w:val="bullet"/>
      <w:lvlText w:val="•"/>
      <w:lvlJc w:val="left"/>
      <w:pPr>
        <w:ind w:left="3033" w:hanging="288"/>
      </w:pPr>
    </w:lvl>
    <w:lvl w:ilvl="4">
      <w:numFmt w:val="bullet"/>
      <w:lvlText w:val="•"/>
      <w:lvlJc w:val="left"/>
      <w:pPr>
        <w:ind w:left="3878" w:hanging="288"/>
      </w:pPr>
    </w:lvl>
    <w:lvl w:ilvl="5">
      <w:numFmt w:val="bullet"/>
      <w:lvlText w:val="•"/>
      <w:lvlJc w:val="left"/>
      <w:pPr>
        <w:ind w:left="4723" w:hanging="288"/>
      </w:pPr>
    </w:lvl>
    <w:lvl w:ilvl="6">
      <w:numFmt w:val="bullet"/>
      <w:lvlText w:val="•"/>
      <w:lvlJc w:val="left"/>
      <w:pPr>
        <w:ind w:left="5567" w:hanging="288"/>
      </w:pPr>
    </w:lvl>
    <w:lvl w:ilvl="7">
      <w:numFmt w:val="bullet"/>
      <w:lvlText w:val="•"/>
      <w:lvlJc w:val="left"/>
      <w:pPr>
        <w:ind w:left="6412" w:hanging="288"/>
      </w:pPr>
    </w:lvl>
    <w:lvl w:ilvl="8">
      <w:numFmt w:val="bullet"/>
      <w:lvlText w:val="•"/>
      <w:lvlJc w:val="left"/>
      <w:pPr>
        <w:ind w:left="7257" w:hanging="288"/>
      </w:pPr>
    </w:lvl>
  </w:abstractNum>
  <w:abstractNum w:abstractNumId="22" w15:restartNumberingAfterBreak="0">
    <w:nsid w:val="00000418"/>
    <w:multiLevelType w:val="multilevel"/>
    <w:tmpl w:val="02D05FD0"/>
    <w:lvl w:ilvl="0">
      <w:start w:val="15"/>
      <w:numFmt w:val="decimal"/>
      <w:lvlText w:val="%1"/>
      <w:lvlJc w:val="left"/>
      <w:pPr>
        <w:ind w:left="221" w:hanging="502"/>
      </w:pPr>
    </w:lvl>
    <w:lvl w:ilvl="1">
      <w:start w:val="1"/>
      <w:numFmt w:val="decimal"/>
      <w:lvlText w:val="%1.%2"/>
      <w:lvlJc w:val="left"/>
      <w:pPr>
        <w:ind w:left="221" w:hanging="502"/>
      </w:pPr>
      <w:rPr>
        <w:rFonts w:ascii="Arial" w:hAnsi="Arial" w:cs="Arial"/>
        <w:b/>
        <w:bCs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965" w:hanging="502"/>
      </w:pPr>
    </w:lvl>
    <w:lvl w:ilvl="3">
      <w:numFmt w:val="bullet"/>
      <w:lvlText w:val="•"/>
      <w:lvlJc w:val="left"/>
      <w:pPr>
        <w:ind w:left="2837" w:hanging="502"/>
      </w:pPr>
    </w:lvl>
    <w:lvl w:ilvl="4">
      <w:numFmt w:val="bullet"/>
      <w:lvlText w:val="•"/>
      <w:lvlJc w:val="left"/>
      <w:pPr>
        <w:ind w:left="3710" w:hanging="502"/>
      </w:pPr>
    </w:lvl>
    <w:lvl w:ilvl="5">
      <w:numFmt w:val="bullet"/>
      <w:lvlText w:val="•"/>
      <w:lvlJc w:val="left"/>
      <w:pPr>
        <w:ind w:left="4583" w:hanging="502"/>
      </w:pPr>
    </w:lvl>
    <w:lvl w:ilvl="6">
      <w:numFmt w:val="bullet"/>
      <w:lvlText w:val="•"/>
      <w:lvlJc w:val="left"/>
      <w:pPr>
        <w:ind w:left="5455" w:hanging="502"/>
      </w:pPr>
    </w:lvl>
    <w:lvl w:ilvl="7">
      <w:numFmt w:val="bullet"/>
      <w:lvlText w:val="•"/>
      <w:lvlJc w:val="left"/>
      <w:pPr>
        <w:ind w:left="6328" w:hanging="502"/>
      </w:pPr>
    </w:lvl>
    <w:lvl w:ilvl="8">
      <w:numFmt w:val="bullet"/>
      <w:lvlText w:val="•"/>
      <w:lvlJc w:val="left"/>
      <w:pPr>
        <w:ind w:left="7201" w:hanging="502"/>
      </w:pPr>
    </w:lvl>
  </w:abstractNum>
  <w:abstractNum w:abstractNumId="23" w15:restartNumberingAfterBreak="0">
    <w:nsid w:val="00000419"/>
    <w:multiLevelType w:val="multilevel"/>
    <w:tmpl w:val="0000089C"/>
    <w:lvl w:ilvl="0">
      <w:start w:val="1"/>
      <w:numFmt w:val="lowerLetter"/>
      <w:lvlText w:val="%1)"/>
      <w:lvlJc w:val="left"/>
      <w:pPr>
        <w:ind w:left="221" w:hanging="327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1">
      <w:numFmt w:val="bullet"/>
      <w:lvlText w:val="•"/>
      <w:lvlJc w:val="left"/>
      <w:pPr>
        <w:ind w:left="1092" w:hanging="327"/>
      </w:pPr>
    </w:lvl>
    <w:lvl w:ilvl="2">
      <w:numFmt w:val="bullet"/>
      <w:lvlText w:val="•"/>
      <w:lvlJc w:val="left"/>
      <w:pPr>
        <w:ind w:left="1965" w:hanging="327"/>
      </w:pPr>
    </w:lvl>
    <w:lvl w:ilvl="3">
      <w:numFmt w:val="bullet"/>
      <w:lvlText w:val="•"/>
      <w:lvlJc w:val="left"/>
      <w:pPr>
        <w:ind w:left="2837" w:hanging="327"/>
      </w:pPr>
    </w:lvl>
    <w:lvl w:ilvl="4">
      <w:numFmt w:val="bullet"/>
      <w:lvlText w:val="•"/>
      <w:lvlJc w:val="left"/>
      <w:pPr>
        <w:ind w:left="3710" w:hanging="327"/>
      </w:pPr>
    </w:lvl>
    <w:lvl w:ilvl="5">
      <w:numFmt w:val="bullet"/>
      <w:lvlText w:val="•"/>
      <w:lvlJc w:val="left"/>
      <w:pPr>
        <w:ind w:left="4583" w:hanging="327"/>
      </w:pPr>
    </w:lvl>
    <w:lvl w:ilvl="6">
      <w:numFmt w:val="bullet"/>
      <w:lvlText w:val="•"/>
      <w:lvlJc w:val="left"/>
      <w:pPr>
        <w:ind w:left="5455" w:hanging="327"/>
      </w:pPr>
    </w:lvl>
    <w:lvl w:ilvl="7">
      <w:numFmt w:val="bullet"/>
      <w:lvlText w:val="•"/>
      <w:lvlJc w:val="left"/>
      <w:pPr>
        <w:ind w:left="6328" w:hanging="327"/>
      </w:pPr>
    </w:lvl>
    <w:lvl w:ilvl="8">
      <w:numFmt w:val="bullet"/>
      <w:lvlText w:val="•"/>
      <w:lvlJc w:val="left"/>
      <w:pPr>
        <w:ind w:left="7201" w:hanging="327"/>
      </w:pPr>
    </w:lvl>
  </w:abstractNum>
  <w:abstractNum w:abstractNumId="24" w15:restartNumberingAfterBreak="0">
    <w:nsid w:val="0000041A"/>
    <w:multiLevelType w:val="multilevel"/>
    <w:tmpl w:val="03646150"/>
    <w:lvl w:ilvl="0">
      <w:start w:val="15"/>
      <w:numFmt w:val="decimal"/>
      <w:lvlText w:val="%1"/>
      <w:lvlJc w:val="left"/>
      <w:pPr>
        <w:ind w:left="713" w:hanging="492"/>
      </w:pPr>
    </w:lvl>
    <w:lvl w:ilvl="1">
      <w:start w:val="4"/>
      <w:numFmt w:val="decimal"/>
      <w:lvlText w:val="%1.%2"/>
      <w:lvlJc w:val="left"/>
      <w:pPr>
        <w:ind w:left="713" w:hanging="492"/>
      </w:pPr>
      <w:rPr>
        <w:rFonts w:ascii="Arial" w:hAnsi="Arial" w:cs="Arial"/>
        <w:b/>
        <w:bCs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365" w:hanging="492"/>
      </w:pPr>
    </w:lvl>
    <w:lvl w:ilvl="3">
      <w:numFmt w:val="bullet"/>
      <w:lvlText w:val="•"/>
      <w:lvlJc w:val="left"/>
      <w:pPr>
        <w:ind w:left="3187" w:hanging="492"/>
      </w:pPr>
    </w:lvl>
    <w:lvl w:ilvl="4">
      <w:numFmt w:val="bullet"/>
      <w:lvlText w:val="•"/>
      <w:lvlJc w:val="left"/>
      <w:pPr>
        <w:ind w:left="4010" w:hanging="492"/>
      </w:pPr>
    </w:lvl>
    <w:lvl w:ilvl="5">
      <w:numFmt w:val="bullet"/>
      <w:lvlText w:val="•"/>
      <w:lvlJc w:val="left"/>
      <w:pPr>
        <w:ind w:left="4833" w:hanging="492"/>
      </w:pPr>
    </w:lvl>
    <w:lvl w:ilvl="6">
      <w:numFmt w:val="bullet"/>
      <w:lvlText w:val="•"/>
      <w:lvlJc w:val="left"/>
      <w:pPr>
        <w:ind w:left="5655" w:hanging="492"/>
      </w:pPr>
    </w:lvl>
    <w:lvl w:ilvl="7">
      <w:numFmt w:val="bullet"/>
      <w:lvlText w:val="•"/>
      <w:lvlJc w:val="left"/>
      <w:pPr>
        <w:ind w:left="6478" w:hanging="492"/>
      </w:pPr>
    </w:lvl>
    <w:lvl w:ilvl="8">
      <w:numFmt w:val="bullet"/>
      <w:lvlText w:val="•"/>
      <w:lvlJc w:val="left"/>
      <w:pPr>
        <w:ind w:left="7301" w:hanging="492"/>
      </w:pPr>
    </w:lvl>
  </w:abstractNum>
  <w:abstractNum w:abstractNumId="25" w15:restartNumberingAfterBreak="0">
    <w:nsid w:val="0000041B"/>
    <w:multiLevelType w:val="multilevel"/>
    <w:tmpl w:val="0122BA44"/>
    <w:lvl w:ilvl="0">
      <w:start w:val="17"/>
      <w:numFmt w:val="decimal"/>
      <w:lvlText w:val="%1"/>
      <w:lvlJc w:val="left"/>
      <w:pPr>
        <w:ind w:left="221" w:hanging="514"/>
      </w:pPr>
    </w:lvl>
    <w:lvl w:ilvl="1">
      <w:start w:val="1"/>
      <w:numFmt w:val="decimal"/>
      <w:lvlText w:val="%1.%2"/>
      <w:lvlJc w:val="left"/>
      <w:pPr>
        <w:ind w:left="221" w:hanging="514"/>
      </w:pPr>
      <w:rPr>
        <w:rFonts w:ascii="Arial" w:hAnsi="Arial" w:cs="Arial"/>
        <w:b/>
        <w:bCs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965" w:hanging="514"/>
      </w:pPr>
    </w:lvl>
    <w:lvl w:ilvl="3">
      <w:numFmt w:val="bullet"/>
      <w:lvlText w:val="•"/>
      <w:lvlJc w:val="left"/>
      <w:pPr>
        <w:ind w:left="2837" w:hanging="514"/>
      </w:pPr>
    </w:lvl>
    <w:lvl w:ilvl="4">
      <w:numFmt w:val="bullet"/>
      <w:lvlText w:val="•"/>
      <w:lvlJc w:val="left"/>
      <w:pPr>
        <w:ind w:left="3710" w:hanging="514"/>
      </w:pPr>
    </w:lvl>
    <w:lvl w:ilvl="5">
      <w:numFmt w:val="bullet"/>
      <w:lvlText w:val="•"/>
      <w:lvlJc w:val="left"/>
      <w:pPr>
        <w:ind w:left="4583" w:hanging="514"/>
      </w:pPr>
    </w:lvl>
    <w:lvl w:ilvl="6">
      <w:numFmt w:val="bullet"/>
      <w:lvlText w:val="•"/>
      <w:lvlJc w:val="left"/>
      <w:pPr>
        <w:ind w:left="5455" w:hanging="514"/>
      </w:pPr>
    </w:lvl>
    <w:lvl w:ilvl="7">
      <w:numFmt w:val="bullet"/>
      <w:lvlText w:val="•"/>
      <w:lvlJc w:val="left"/>
      <w:pPr>
        <w:ind w:left="6328" w:hanging="514"/>
      </w:pPr>
    </w:lvl>
    <w:lvl w:ilvl="8">
      <w:numFmt w:val="bullet"/>
      <w:lvlText w:val="•"/>
      <w:lvlJc w:val="left"/>
      <w:pPr>
        <w:ind w:left="7201" w:hanging="514"/>
      </w:pPr>
    </w:lvl>
  </w:abstractNum>
  <w:abstractNum w:abstractNumId="26" w15:restartNumberingAfterBreak="0">
    <w:nsid w:val="0000041C"/>
    <w:multiLevelType w:val="multilevel"/>
    <w:tmpl w:val="FEB06072"/>
    <w:lvl w:ilvl="0">
      <w:start w:val="18"/>
      <w:numFmt w:val="decimal"/>
      <w:lvlText w:val="%1"/>
      <w:lvlJc w:val="left"/>
      <w:pPr>
        <w:ind w:left="221" w:hanging="511"/>
      </w:pPr>
    </w:lvl>
    <w:lvl w:ilvl="1">
      <w:start w:val="1"/>
      <w:numFmt w:val="decimal"/>
      <w:lvlText w:val="%1.%2"/>
      <w:lvlJc w:val="left"/>
      <w:pPr>
        <w:ind w:left="221" w:hanging="511"/>
      </w:pPr>
      <w:rPr>
        <w:rFonts w:ascii="Arial" w:hAnsi="Arial" w:cs="Arial"/>
        <w:b/>
        <w:bCs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965" w:hanging="511"/>
      </w:pPr>
    </w:lvl>
    <w:lvl w:ilvl="3">
      <w:numFmt w:val="bullet"/>
      <w:lvlText w:val="•"/>
      <w:lvlJc w:val="left"/>
      <w:pPr>
        <w:ind w:left="2837" w:hanging="511"/>
      </w:pPr>
    </w:lvl>
    <w:lvl w:ilvl="4">
      <w:numFmt w:val="bullet"/>
      <w:lvlText w:val="•"/>
      <w:lvlJc w:val="left"/>
      <w:pPr>
        <w:ind w:left="3710" w:hanging="511"/>
      </w:pPr>
    </w:lvl>
    <w:lvl w:ilvl="5">
      <w:numFmt w:val="bullet"/>
      <w:lvlText w:val="•"/>
      <w:lvlJc w:val="left"/>
      <w:pPr>
        <w:ind w:left="4583" w:hanging="511"/>
      </w:pPr>
    </w:lvl>
    <w:lvl w:ilvl="6">
      <w:numFmt w:val="bullet"/>
      <w:lvlText w:val="•"/>
      <w:lvlJc w:val="left"/>
      <w:pPr>
        <w:ind w:left="5455" w:hanging="511"/>
      </w:pPr>
    </w:lvl>
    <w:lvl w:ilvl="7">
      <w:numFmt w:val="bullet"/>
      <w:lvlText w:val="•"/>
      <w:lvlJc w:val="left"/>
      <w:pPr>
        <w:ind w:left="6328" w:hanging="511"/>
      </w:pPr>
    </w:lvl>
    <w:lvl w:ilvl="8">
      <w:numFmt w:val="bullet"/>
      <w:lvlText w:val="•"/>
      <w:lvlJc w:val="left"/>
      <w:pPr>
        <w:ind w:left="7201" w:hanging="511"/>
      </w:pPr>
    </w:lvl>
  </w:abstractNum>
  <w:abstractNum w:abstractNumId="27" w15:restartNumberingAfterBreak="0">
    <w:nsid w:val="0000041D"/>
    <w:multiLevelType w:val="multilevel"/>
    <w:tmpl w:val="EC062EDE"/>
    <w:lvl w:ilvl="0">
      <w:start w:val="18"/>
      <w:numFmt w:val="decimal"/>
      <w:lvlText w:val="%1"/>
      <w:lvlJc w:val="left"/>
      <w:pPr>
        <w:ind w:left="221" w:hanging="504"/>
      </w:pPr>
    </w:lvl>
    <w:lvl w:ilvl="1">
      <w:start w:val="4"/>
      <w:numFmt w:val="decimal"/>
      <w:lvlText w:val="%1.%2"/>
      <w:lvlJc w:val="left"/>
      <w:pPr>
        <w:ind w:left="221" w:hanging="504"/>
      </w:pPr>
      <w:rPr>
        <w:rFonts w:ascii="Arial" w:hAnsi="Arial" w:cs="Arial"/>
        <w:b/>
        <w:bCs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965" w:hanging="504"/>
      </w:pPr>
    </w:lvl>
    <w:lvl w:ilvl="3">
      <w:numFmt w:val="bullet"/>
      <w:lvlText w:val="•"/>
      <w:lvlJc w:val="left"/>
      <w:pPr>
        <w:ind w:left="2837" w:hanging="504"/>
      </w:pPr>
    </w:lvl>
    <w:lvl w:ilvl="4">
      <w:numFmt w:val="bullet"/>
      <w:lvlText w:val="•"/>
      <w:lvlJc w:val="left"/>
      <w:pPr>
        <w:ind w:left="3710" w:hanging="504"/>
      </w:pPr>
    </w:lvl>
    <w:lvl w:ilvl="5">
      <w:numFmt w:val="bullet"/>
      <w:lvlText w:val="•"/>
      <w:lvlJc w:val="left"/>
      <w:pPr>
        <w:ind w:left="4583" w:hanging="504"/>
      </w:pPr>
    </w:lvl>
    <w:lvl w:ilvl="6">
      <w:numFmt w:val="bullet"/>
      <w:lvlText w:val="•"/>
      <w:lvlJc w:val="left"/>
      <w:pPr>
        <w:ind w:left="5455" w:hanging="504"/>
      </w:pPr>
    </w:lvl>
    <w:lvl w:ilvl="7">
      <w:numFmt w:val="bullet"/>
      <w:lvlText w:val="•"/>
      <w:lvlJc w:val="left"/>
      <w:pPr>
        <w:ind w:left="6328" w:hanging="504"/>
      </w:pPr>
    </w:lvl>
    <w:lvl w:ilvl="8">
      <w:numFmt w:val="bullet"/>
      <w:lvlText w:val="•"/>
      <w:lvlJc w:val="left"/>
      <w:pPr>
        <w:ind w:left="7201" w:hanging="504"/>
      </w:pPr>
    </w:lvl>
  </w:abstractNum>
  <w:abstractNum w:abstractNumId="28" w15:restartNumberingAfterBreak="0">
    <w:nsid w:val="0000041E"/>
    <w:multiLevelType w:val="multilevel"/>
    <w:tmpl w:val="A1245392"/>
    <w:lvl w:ilvl="0">
      <w:start w:val="22"/>
      <w:numFmt w:val="decimal"/>
      <w:lvlText w:val="%1"/>
      <w:lvlJc w:val="left"/>
      <w:pPr>
        <w:ind w:left="221" w:hanging="54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21" w:hanging="545"/>
      </w:pPr>
      <w:rPr>
        <w:rFonts w:ascii="Arial" w:hAnsi="Arial" w:cs="Arial" w:hint="default"/>
        <w:b/>
        <w:bCs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965" w:hanging="545"/>
      </w:pPr>
      <w:rPr>
        <w:rFonts w:hint="default"/>
      </w:rPr>
    </w:lvl>
    <w:lvl w:ilvl="3">
      <w:numFmt w:val="bullet"/>
      <w:lvlText w:val="•"/>
      <w:lvlJc w:val="left"/>
      <w:pPr>
        <w:ind w:left="2837" w:hanging="545"/>
      </w:pPr>
      <w:rPr>
        <w:rFonts w:hint="default"/>
      </w:rPr>
    </w:lvl>
    <w:lvl w:ilvl="4">
      <w:numFmt w:val="bullet"/>
      <w:lvlText w:val="•"/>
      <w:lvlJc w:val="left"/>
      <w:pPr>
        <w:ind w:left="3710" w:hanging="545"/>
      </w:pPr>
      <w:rPr>
        <w:rFonts w:hint="default"/>
      </w:rPr>
    </w:lvl>
    <w:lvl w:ilvl="5">
      <w:numFmt w:val="bullet"/>
      <w:lvlText w:val="•"/>
      <w:lvlJc w:val="left"/>
      <w:pPr>
        <w:ind w:left="4583" w:hanging="545"/>
      </w:pPr>
      <w:rPr>
        <w:rFonts w:hint="default"/>
      </w:rPr>
    </w:lvl>
    <w:lvl w:ilvl="6">
      <w:numFmt w:val="bullet"/>
      <w:lvlText w:val="•"/>
      <w:lvlJc w:val="left"/>
      <w:pPr>
        <w:ind w:left="5455" w:hanging="545"/>
      </w:pPr>
      <w:rPr>
        <w:rFonts w:hint="default"/>
      </w:rPr>
    </w:lvl>
    <w:lvl w:ilvl="7">
      <w:numFmt w:val="bullet"/>
      <w:lvlText w:val="•"/>
      <w:lvlJc w:val="left"/>
      <w:pPr>
        <w:ind w:left="6328" w:hanging="545"/>
      </w:pPr>
      <w:rPr>
        <w:rFonts w:hint="default"/>
      </w:rPr>
    </w:lvl>
    <w:lvl w:ilvl="8">
      <w:numFmt w:val="bullet"/>
      <w:lvlText w:val="•"/>
      <w:lvlJc w:val="left"/>
      <w:pPr>
        <w:ind w:left="7201" w:hanging="545"/>
      </w:pPr>
      <w:rPr>
        <w:rFonts w:hint="default"/>
      </w:rPr>
    </w:lvl>
  </w:abstractNum>
  <w:abstractNum w:abstractNumId="29" w15:restartNumberingAfterBreak="0">
    <w:nsid w:val="0000041F"/>
    <w:multiLevelType w:val="multilevel"/>
    <w:tmpl w:val="000008A2"/>
    <w:lvl w:ilvl="0">
      <w:numFmt w:val="bullet"/>
      <w:lvlText w:val="•"/>
      <w:lvlJc w:val="left"/>
      <w:pPr>
        <w:ind w:left="505" w:hanging="284"/>
      </w:pPr>
      <w:rPr>
        <w:rFonts w:ascii="Arial" w:hAnsi="Arial" w:cs="Arial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344" w:hanging="284"/>
      </w:pPr>
    </w:lvl>
    <w:lvl w:ilvl="2">
      <w:numFmt w:val="bullet"/>
      <w:lvlText w:val="•"/>
      <w:lvlJc w:val="left"/>
      <w:pPr>
        <w:ind w:left="2189" w:hanging="284"/>
      </w:pPr>
    </w:lvl>
    <w:lvl w:ilvl="3">
      <w:numFmt w:val="bullet"/>
      <w:lvlText w:val="•"/>
      <w:lvlJc w:val="left"/>
      <w:pPr>
        <w:ind w:left="3033" w:hanging="284"/>
      </w:pPr>
    </w:lvl>
    <w:lvl w:ilvl="4">
      <w:numFmt w:val="bullet"/>
      <w:lvlText w:val="•"/>
      <w:lvlJc w:val="left"/>
      <w:pPr>
        <w:ind w:left="3878" w:hanging="284"/>
      </w:pPr>
    </w:lvl>
    <w:lvl w:ilvl="5">
      <w:numFmt w:val="bullet"/>
      <w:lvlText w:val="•"/>
      <w:lvlJc w:val="left"/>
      <w:pPr>
        <w:ind w:left="4723" w:hanging="284"/>
      </w:pPr>
    </w:lvl>
    <w:lvl w:ilvl="6">
      <w:numFmt w:val="bullet"/>
      <w:lvlText w:val="•"/>
      <w:lvlJc w:val="left"/>
      <w:pPr>
        <w:ind w:left="5567" w:hanging="284"/>
      </w:pPr>
    </w:lvl>
    <w:lvl w:ilvl="7">
      <w:numFmt w:val="bullet"/>
      <w:lvlText w:val="•"/>
      <w:lvlJc w:val="left"/>
      <w:pPr>
        <w:ind w:left="6412" w:hanging="284"/>
      </w:pPr>
    </w:lvl>
    <w:lvl w:ilvl="8">
      <w:numFmt w:val="bullet"/>
      <w:lvlText w:val="•"/>
      <w:lvlJc w:val="left"/>
      <w:pPr>
        <w:ind w:left="7257" w:hanging="284"/>
      </w:pPr>
    </w:lvl>
  </w:abstractNum>
  <w:abstractNum w:abstractNumId="30" w15:restartNumberingAfterBreak="0">
    <w:nsid w:val="00000420"/>
    <w:multiLevelType w:val="multilevel"/>
    <w:tmpl w:val="65664FBE"/>
    <w:lvl w:ilvl="0">
      <w:start w:val="26"/>
      <w:numFmt w:val="decimal"/>
      <w:lvlText w:val="%1"/>
      <w:lvlJc w:val="left"/>
      <w:pPr>
        <w:ind w:left="222" w:hanging="569"/>
      </w:pPr>
    </w:lvl>
    <w:lvl w:ilvl="1">
      <w:start w:val="1"/>
      <w:numFmt w:val="decimal"/>
      <w:lvlText w:val="%1.%2"/>
      <w:lvlJc w:val="left"/>
      <w:pPr>
        <w:ind w:left="222" w:hanging="569"/>
      </w:pPr>
      <w:rPr>
        <w:rFonts w:ascii="Arial" w:hAnsi="Arial" w:cs="Arial"/>
        <w:b/>
        <w:bCs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965" w:hanging="569"/>
      </w:pPr>
    </w:lvl>
    <w:lvl w:ilvl="3">
      <w:numFmt w:val="bullet"/>
      <w:lvlText w:val="•"/>
      <w:lvlJc w:val="left"/>
      <w:pPr>
        <w:ind w:left="2837" w:hanging="569"/>
      </w:pPr>
    </w:lvl>
    <w:lvl w:ilvl="4">
      <w:numFmt w:val="bullet"/>
      <w:lvlText w:val="•"/>
      <w:lvlJc w:val="left"/>
      <w:pPr>
        <w:ind w:left="3710" w:hanging="569"/>
      </w:pPr>
    </w:lvl>
    <w:lvl w:ilvl="5">
      <w:numFmt w:val="bullet"/>
      <w:lvlText w:val="•"/>
      <w:lvlJc w:val="left"/>
      <w:pPr>
        <w:ind w:left="4583" w:hanging="569"/>
      </w:pPr>
    </w:lvl>
    <w:lvl w:ilvl="6">
      <w:numFmt w:val="bullet"/>
      <w:lvlText w:val="•"/>
      <w:lvlJc w:val="left"/>
      <w:pPr>
        <w:ind w:left="5455" w:hanging="569"/>
      </w:pPr>
    </w:lvl>
    <w:lvl w:ilvl="7">
      <w:numFmt w:val="bullet"/>
      <w:lvlText w:val="•"/>
      <w:lvlJc w:val="left"/>
      <w:pPr>
        <w:ind w:left="6328" w:hanging="569"/>
      </w:pPr>
    </w:lvl>
    <w:lvl w:ilvl="8">
      <w:numFmt w:val="bullet"/>
      <w:lvlText w:val="•"/>
      <w:lvlJc w:val="left"/>
      <w:pPr>
        <w:ind w:left="7201" w:hanging="569"/>
      </w:pPr>
    </w:lvl>
  </w:abstractNum>
  <w:abstractNum w:abstractNumId="31" w15:restartNumberingAfterBreak="0">
    <w:nsid w:val="00000421"/>
    <w:multiLevelType w:val="multilevel"/>
    <w:tmpl w:val="68421ABE"/>
    <w:lvl w:ilvl="0">
      <w:start w:val="26"/>
      <w:numFmt w:val="decimal"/>
      <w:lvlText w:val="%1"/>
      <w:lvlJc w:val="left"/>
      <w:pPr>
        <w:ind w:left="221" w:hanging="497"/>
      </w:pPr>
    </w:lvl>
    <w:lvl w:ilvl="1">
      <w:start w:val="3"/>
      <w:numFmt w:val="decimal"/>
      <w:lvlText w:val="%1.%2"/>
      <w:lvlJc w:val="left"/>
      <w:pPr>
        <w:ind w:left="221" w:hanging="497"/>
      </w:pPr>
      <w:rPr>
        <w:rFonts w:ascii="Arial" w:hAnsi="Arial" w:cs="Arial"/>
        <w:b/>
        <w:bCs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965" w:hanging="497"/>
      </w:pPr>
    </w:lvl>
    <w:lvl w:ilvl="3">
      <w:numFmt w:val="bullet"/>
      <w:lvlText w:val="•"/>
      <w:lvlJc w:val="left"/>
      <w:pPr>
        <w:ind w:left="2837" w:hanging="497"/>
      </w:pPr>
    </w:lvl>
    <w:lvl w:ilvl="4">
      <w:numFmt w:val="bullet"/>
      <w:lvlText w:val="•"/>
      <w:lvlJc w:val="left"/>
      <w:pPr>
        <w:ind w:left="3710" w:hanging="497"/>
      </w:pPr>
    </w:lvl>
    <w:lvl w:ilvl="5">
      <w:numFmt w:val="bullet"/>
      <w:lvlText w:val="•"/>
      <w:lvlJc w:val="left"/>
      <w:pPr>
        <w:ind w:left="4583" w:hanging="497"/>
      </w:pPr>
    </w:lvl>
    <w:lvl w:ilvl="6">
      <w:numFmt w:val="bullet"/>
      <w:lvlText w:val="•"/>
      <w:lvlJc w:val="left"/>
      <w:pPr>
        <w:ind w:left="5455" w:hanging="497"/>
      </w:pPr>
    </w:lvl>
    <w:lvl w:ilvl="7">
      <w:numFmt w:val="bullet"/>
      <w:lvlText w:val="•"/>
      <w:lvlJc w:val="left"/>
      <w:pPr>
        <w:ind w:left="6328" w:hanging="497"/>
      </w:pPr>
    </w:lvl>
    <w:lvl w:ilvl="8">
      <w:numFmt w:val="bullet"/>
      <w:lvlText w:val="•"/>
      <w:lvlJc w:val="left"/>
      <w:pPr>
        <w:ind w:left="7201" w:hanging="497"/>
      </w:pPr>
    </w:lvl>
  </w:abstractNum>
  <w:abstractNum w:abstractNumId="32" w15:restartNumberingAfterBreak="0">
    <w:nsid w:val="00000422"/>
    <w:multiLevelType w:val="multilevel"/>
    <w:tmpl w:val="000008A5"/>
    <w:lvl w:ilvl="0">
      <w:start w:val="1"/>
      <w:numFmt w:val="lowerLetter"/>
      <w:lvlText w:val="%1)"/>
      <w:lvlJc w:val="left"/>
      <w:pPr>
        <w:ind w:left="221" w:hanging="284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1">
      <w:numFmt w:val="bullet"/>
      <w:lvlText w:val="•"/>
      <w:lvlJc w:val="left"/>
      <w:pPr>
        <w:ind w:left="1092" w:hanging="284"/>
      </w:pPr>
    </w:lvl>
    <w:lvl w:ilvl="2">
      <w:numFmt w:val="bullet"/>
      <w:lvlText w:val="•"/>
      <w:lvlJc w:val="left"/>
      <w:pPr>
        <w:ind w:left="1965" w:hanging="284"/>
      </w:pPr>
    </w:lvl>
    <w:lvl w:ilvl="3">
      <w:numFmt w:val="bullet"/>
      <w:lvlText w:val="•"/>
      <w:lvlJc w:val="left"/>
      <w:pPr>
        <w:ind w:left="2837" w:hanging="284"/>
      </w:pPr>
    </w:lvl>
    <w:lvl w:ilvl="4">
      <w:numFmt w:val="bullet"/>
      <w:lvlText w:val="•"/>
      <w:lvlJc w:val="left"/>
      <w:pPr>
        <w:ind w:left="3710" w:hanging="284"/>
      </w:pPr>
    </w:lvl>
    <w:lvl w:ilvl="5">
      <w:numFmt w:val="bullet"/>
      <w:lvlText w:val="•"/>
      <w:lvlJc w:val="left"/>
      <w:pPr>
        <w:ind w:left="4583" w:hanging="284"/>
      </w:pPr>
    </w:lvl>
    <w:lvl w:ilvl="6">
      <w:numFmt w:val="bullet"/>
      <w:lvlText w:val="•"/>
      <w:lvlJc w:val="left"/>
      <w:pPr>
        <w:ind w:left="5455" w:hanging="284"/>
      </w:pPr>
    </w:lvl>
    <w:lvl w:ilvl="7">
      <w:numFmt w:val="bullet"/>
      <w:lvlText w:val="•"/>
      <w:lvlJc w:val="left"/>
      <w:pPr>
        <w:ind w:left="6328" w:hanging="284"/>
      </w:pPr>
    </w:lvl>
    <w:lvl w:ilvl="8">
      <w:numFmt w:val="bullet"/>
      <w:lvlText w:val="•"/>
      <w:lvlJc w:val="left"/>
      <w:pPr>
        <w:ind w:left="7201" w:hanging="284"/>
      </w:pPr>
    </w:lvl>
  </w:abstractNum>
  <w:abstractNum w:abstractNumId="33" w15:restartNumberingAfterBreak="0">
    <w:nsid w:val="00000423"/>
    <w:multiLevelType w:val="multilevel"/>
    <w:tmpl w:val="000008A6"/>
    <w:lvl w:ilvl="0">
      <w:start w:val="5"/>
      <w:numFmt w:val="lowerLetter"/>
      <w:lvlText w:val="%1)"/>
      <w:lvlJc w:val="left"/>
      <w:pPr>
        <w:ind w:left="221" w:hanging="327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1">
      <w:numFmt w:val="bullet"/>
      <w:lvlText w:val="•"/>
      <w:lvlJc w:val="left"/>
      <w:pPr>
        <w:ind w:left="1092" w:hanging="327"/>
      </w:pPr>
    </w:lvl>
    <w:lvl w:ilvl="2">
      <w:numFmt w:val="bullet"/>
      <w:lvlText w:val="•"/>
      <w:lvlJc w:val="left"/>
      <w:pPr>
        <w:ind w:left="1965" w:hanging="327"/>
      </w:pPr>
    </w:lvl>
    <w:lvl w:ilvl="3">
      <w:numFmt w:val="bullet"/>
      <w:lvlText w:val="•"/>
      <w:lvlJc w:val="left"/>
      <w:pPr>
        <w:ind w:left="2837" w:hanging="327"/>
      </w:pPr>
    </w:lvl>
    <w:lvl w:ilvl="4">
      <w:numFmt w:val="bullet"/>
      <w:lvlText w:val="•"/>
      <w:lvlJc w:val="left"/>
      <w:pPr>
        <w:ind w:left="3710" w:hanging="327"/>
      </w:pPr>
    </w:lvl>
    <w:lvl w:ilvl="5">
      <w:numFmt w:val="bullet"/>
      <w:lvlText w:val="•"/>
      <w:lvlJc w:val="left"/>
      <w:pPr>
        <w:ind w:left="4583" w:hanging="327"/>
      </w:pPr>
    </w:lvl>
    <w:lvl w:ilvl="6">
      <w:numFmt w:val="bullet"/>
      <w:lvlText w:val="•"/>
      <w:lvlJc w:val="left"/>
      <w:pPr>
        <w:ind w:left="5455" w:hanging="327"/>
      </w:pPr>
    </w:lvl>
    <w:lvl w:ilvl="7">
      <w:numFmt w:val="bullet"/>
      <w:lvlText w:val="•"/>
      <w:lvlJc w:val="left"/>
      <w:pPr>
        <w:ind w:left="6328" w:hanging="327"/>
      </w:pPr>
    </w:lvl>
    <w:lvl w:ilvl="8">
      <w:numFmt w:val="bullet"/>
      <w:lvlText w:val="•"/>
      <w:lvlJc w:val="left"/>
      <w:pPr>
        <w:ind w:left="7201" w:hanging="327"/>
      </w:pPr>
    </w:lvl>
  </w:abstractNum>
  <w:abstractNum w:abstractNumId="34" w15:restartNumberingAfterBreak="0">
    <w:nsid w:val="00000425"/>
    <w:multiLevelType w:val="multilevel"/>
    <w:tmpl w:val="07FEEAE2"/>
    <w:lvl w:ilvl="0">
      <w:start w:val="30"/>
      <w:numFmt w:val="decimal"/>
      <w:lvlText w:val="%1"/>
      <w:lvlJc w:val="left"/>
      <w:pPr>
        <w:ind w:left="221" w:hanging="492"/>
      </w:pPr>
    </w:lvl>
    <w:lvl w:ilvl="1">
      <w:start w:val="1"/>
      <w:numFmt w:val="decimal"/>
      <w:lvlText w:val="%1.%2"/>
      <w:lvlJc w:val="left"/>
      <w:pPr>
        <w:ind w:left="221" w:hanging="492"/>
      </w:pPr>
      <w:rPr>
        <w:rFonts w:ascii="Arial" w:hAnsi="Arial" w:cs="Arial"/>
        <w:b/>
        <w:bCs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965" w:hanging="492"/>
      </w:pPr>
    </w:lvl>
    <w:lvl w:ilvl="3">
      <w:numFmt w:val="bullet"/>
      <w:lvlText w:val="•"/>
      <w:lvlJc w:val="left"/>
      <w:pPr>
        <w:ind w:left="2837" w:hanging="492"/>
      </w:pPr>
    </w:lvl>
    <w:lvl w:ilvl="4">
      <w:numFmt w:val="bullet"/>
      <w:lvlText w:val="•"/>
      <w:lvlJc w:val="left"/>
      <w:pPr>
        <w:ind w:left="3710" w:hanging="492"/>
      </w:pPr>
    </w:lvl>
    <w:lvl w:ilvl="5">
      <w:numFmt w:val="bullet"/>
      <w:lvlText w:val="•"/>
      <w:lvlJc w:val="left"/>
      <w:pPr>
        <w:ind w:left="4583" w:hanging="492"/>
      </w:pPr>
    </w:lvl>
    <w:lvl w:ilvl="6">
      <w:numFmt w:val="bullet"/>
      <w:lvlText w:val="•"/>
      <w:lvlJc w:val="left"/>
      <w:pPr>
        <w:ind w:left="5455" w:hanging="492"/>
      </w:pPr>
    </w:lvl>
    <w:lvl w:ilvl="7">
      <w:numFmt w:val="bullet"/>
      <w:lvlText w:val="•"/>
      <w:lvlJc w:val="left"/>
      <w:pPr>
        <w:ind w:left="6328" w:hanging="492"/>
      </w:pPr>
    </w:lvl>
    <w:lvl w:ilvl="8">
      <w:numFmt w:val="bullet"/>
      <w:lvlText w:val="•"/>
      <w:lvlJc w:val="left"/>
      <w:pPr>
        <w:ind w:left="7201" w:hanging="492"/>
      </w:pPr>
    </w:lvl>
  </w:abstractNum>
  <w:abstractNum w:abstractNumId="35" w15:restartNumberingAfterBreak="0">
    <w:nsid w:val="00000427"/>
    <w:multiLevelType w:val="multilevel"/>
    <w:tmpl w:val="7278D76A"/>
    <w:lvl w:ilvl="0">
      <w:start w:val="33"/>
      <w:numFmt w:val="decimal"/>
      <w:lvlText w:val="%1"/>
      <w:lvlJc w:val="left"/>
      <w:pPr>
        <w:ind w:left="221" w:hanging="495"/>
      </w:pPr>
    </w:lvl>
    <w:lvl w:ilvl="1">
      <w:start w:val="1"/>
      <w:numFmt w:val="decimal"/>
      <w:lvlText w:val="%1.%2"/>
      <w:lvlJc w:val="left"/>
      <w:pPr>
        <w:ind w:left="221" w:hanging="495"/>
      </w:pPr>
      <w:rPr>
        <w:rFonts w:ascii="Arial" w:hAnsi="Arial" w:cs="Arial"/>
        <w:b/>
        <w:bCs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965" w:hanging="495"/>
      </w:pPr>
    </w:lvl>
    <w:lvl w:ilvl="3">
      <w:numFmt w:val="bullet"/>
      <w:lvlText w:val="•"/>
      <w:lvlJc w:val="left"/>
      <w:pPr>
        <w:ind w:left="2837" w:hanging="495"/>
      </w:pPr>
    </w:lvl>
    <w:lvl w:ilvl="4">
      <w:numFmt w:val="bullet"/>
      <w:lvlText w:val="•"/>
      <w:lvlJc w:val="left"/>
      <w:pPr>
        <w:ind w:left="3710" w:hanging="495"/>
      </w:pPr>
    </w:lvl>
    <w:lvl w:ilvl="5">
      <w:numFmt w:val="bullet"/>
      <w:lvlText w:val="•"/>
      <w:lvlJc w:val="left"/>
      <w:pPr>
        <w:ind w:left="4583" w:hanging="495"/>
      </w:pPr>
    </w:lvl>
    <w:lvl w:ilvl="6">
      <w:numFmt w:val="bullet"/>
      <w:lvlText w:val="•"/>
      <w:lvlJc w:val="left"/>
      <w:pPr>
        <w:ind w:left="5455" w:hanging="495"/>
      </w:pPr>
    </w:lvl>
    <w:lvl w:ilvl="7">
      <w:numFmt w:val="bullet"/>
      <w:lvlText w:val="•"/>
      <w:lvlJc w:val="left"/>
      <w:pPr>
        <w:ind w:left="6328" w:hanging="495"/>
      </w:pPr>
    </w:lvl>
    <w:lvl w:ilvl="8">
      <w:numFmt w:val="bullet"/>
      <w:lvlText w:val="•"/>
      <w:lvlJc w:val="left"/>
      <w:pPr>
        <w:ind w:left="7201" w:hanging="495"/>
      </w:pPr>
    </w:lvl>
  </w:abstractNum>
  <w:abstractNum w:abstractNumId="36" w15:restartNumberingAfterBreak="0">
    <w:nsid w:val="00000428"/>
    <w:multiLevelType w:val="multilevel"/>
    <w:tmpl w:val="0BE00C60"/>
    <w:lvl w:ilvl="0">
      <w:start w:val="33"/>
      <w:numFmt w:val="decimal"/>
      <w:lvlText w:val="%1"/>
      <w:lvlJc w:val="left"/>
      <w:pPr>
        <w:ind w:left="221" w:hanging="526"/>
      </w:pPr>
    </w:lvl>
    <w:lvl w:ilvl="1">
      <w:start w:val="8"/>
      <w:numFmt w:val="decimal"/>
      <w:lvlText w:val="%1.%2"/>
      <w:lvlJc w:val="left"/>
      <w:pPr>
        <w:ind w:left="221" w:hanging="526"/>
      </w:pPr>
      <w:rPr>
        <w:rFonts w:ascii="Arial" w:hAnsi="Arial" w:cs="Arial"/>
        <w:b/>
        <w:bCs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965" w:hanging="526"/>
      </w:pPr>
    </w:lvl>
    <w:lvl w:ilvl="3">
      <w:numFmt w:val="bullet"/>
      <w:lvlText w:val="•"/>
      <w:lvlJc w:val="left"/>
      <w:pPr>
        <w:ind w:left="2837" w:hanging="526"/>
      </w:pPr>
    </w:lvl>
    <w:lvl w:ilvl="4">
      <w:numFmt w:val="bullet"/>
      <w:lvlText w:val="•"/>
      <w:lvlJc w:val="left"/>
      <w:pPr>
        <w:ind w:left="3710" w:hanging="526"/>
      </w:pPr>
    </w:lvl>
    <w:lvl w:ilvl="5">
      <w:numFmt w:val="bullet"/>
      <w:lvlText w:val="•"/>
      <w:lvlJc w:val="left"/>
      <w:pPr>
        <w:ind w:left="4583" w:hanging="526"/>
      </w:pPr>
    </w:lvl>
    <w:lvl w:ilvl="6">
      <w:numFmt w:val="bullet"/>
      <w:lvlText w:val="•"/>
      <w:lvlJc w:val="left"/>
      <w:pPr>
        <w:ind w:left="5455" w:hanging="526"/>
      </w:pPr>
    </w:lvl>
    <w:lvl w:ilvl="7">
      <w:numFmt w:val="bullet"/>
      <w:lvlText w:val="•"/>
      <w:lvlJc w:val="left"/>
      <w:pPr>
        <w:ind w:left="6328" w:hanging="526"/>
      </w:pPr>
    </w:lvl>
    <w:lvl w:ilvl="8">
      <w:numFmt w:val="bullet"/>
      <w:lvlText w:val="•"/>
      <w:lvlJc w:val="left"/>
      <w:pPr>
        <w:ind w:left="7201" w:hanging="526"/>
      </w:pPr>
    </w:lvl>
  </w:abstractNum>
  <w:abstractNum w:abstractNumId="37" w15:restartNumberingAfterBreak="0">
    <w:nsid w:val="00000429"/>
    <w:multiLevelType w:val="multilevel"/>
    <w:tmpl w:val="000008AC"/>
    <w:lvl w:ilvl="0">
      <w:numFmt w:val="bullet"/>
      <w:lvlText w:val="-"/>
      <w:lvlJc w:val="left"/>
      <w:pPr>
        <w:ind w:left="649" w:hanging="166"/>
      </w:pPr>
      <w:rPr>
        <w:rFonts w:ascii="Arial" w:hAnsi="Arial" w:cs="Arial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470" w:hanging="166"/>
      </w:pPr>
    </w:lvl>
    <w:lvl w:ilvl="2">
      <w:numFmt w:val="bullet"/>
      <w:lvlText w:val="•"/>
      <w:lvlJc w:val="left"/>
      <w:pPr>
        <w:ind w:left="2301" w:hanging="166"/>
      </w:pPr>
    </w:lvl>
    <w:lvl w:ilvl="3">
      <w:numFmt w:val="bullet"/>
      <w:lvlText w:val="•"/>
      <w:lvlJc w:val="left"/>
      <w:pPr>
        <w:ind w:left="3131" w:hanging="166"/>
      </w:pPr>
    </w:lvl>
    <w:lvl w:ilvl="4">
      <w:numFmt w:val="bullet"/>
      <w:lvlText w:val="•"/>
      <w:lvlJc w:val="left"/>
      <w:pPr>
        <w:ind w:left="3962" w:hanging="166"/>
      </w:pPr>
    </w:lvl>
    <w:lvl w:ilvl="5">
      <w:numFmt w:val="bullet"/>
      <w:lvlText w:val="•"/>
      <w:lvlJc w:val="left"/>
      <w:pPr>
        <w:ind w:left="4793" w:hanging="166"/>
      </w:pPr>
    </w:lvl>
    <w:lvl w:ilvl="6">
      <w:numFmt w:val="bullet"/>
      <w:lvlText w:val="•"/>
      <w:lvlJc w:val="left"/>
      <w:pPr>
        <w:ind w:left="5623" w:hanging="166"/>
      </w:pPr>
    </w:lvl>
    <w:lvl w:ilvl="7">
      <w:numFmt w:val="bullet"/>
      <w:lvlText w:val="•"/>
      <w:lvlJc w:val="left"/>
      <w:pPr>
        <w:ind w:left="6454" w:hanging="166"/>
      </w:pPr>
    </w:lvl>
    <w:lvl w:ilvl="8">
      <w:numFmt w:val="bullet"/>
      <w:lvlText w:val="•"/>
      <w:lvlJc w:val="left"/>
      <w:pPr>
        <w:ind w:left="7285" w:hanging="166"/>
      </w:pPr>
    </w:lvl>
  </w:abstractNum>
  <w:abstractNum w:abstractNumId="38" w15:restartNumberingAfterBreak="0">
    <w:nsid w:val="0000042A"/>
    <w:multiLevelType w:val="multilevel"/>
    <w:tmpl w:val="000008AD"/>
    <w:lvl w:ilvl="0">
      <w:numFmt w:val="bullet"/>
      <w:lvlText w:val="-"/>
      <w:lvlJc w:val="left"/>
      <w:pPr>
        <w:ind w:left="648" w:hanging="144"/>
      </w:pPr>
      <w:rPr>
        <w:rFonts w:ascii="Arial" w:hAnsi="Arial" w:cs="Arial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470" w:hanging="144"/>
      </w:pPr>
    </w:lvl>
    <w:lvl w:ilvl="2">
      <w:numFmt w:val="bullet"/>
      <w:lvlText w:val="•"/>
      <w:lvlJc w:val="left"/>
      <w:pPr>
        <w:ind w:left="2301" w:hanging="144"/>
      </w:pPr>
    </w:lvl>
    <w:lvl w:ilvl="3">
      <w:numFmt w:val="bullet"/>
      <w:lvlText w:val="•"/>
      <w:lvlJc w:val="left"/>
      <w:pPr>
        <w:ind w:left="3131" w:hanging="144"/>
      </w:pPr>
    </w:lvl>
    <w:lvl w:ilvl="4">
      <w:numFmt w:val="bullet"/>
      <w:lvlText w:val="•"/>
      <w:lvlJc w:val="left"/>
      <w:pPr>
        <w:ind w:left="3962" w:hanging="144"/>
      </w:pPr>
    </w:lvl>
    <w:lvl w:ilvl="5">
      <w:numFmt w:val="bullet"/>
      <w:lvlText w:val="•"/>
      <w:lvlJc w:val="left"/>
      <w:pPr>
        <w:ind w:left="4793" w:hanging="144"/>
      </w:pPr>
    </w:lvl>
    <w:lvl w:ilvl="6">
      <w:numFmt w:val="bullet"/>
      <w:lvlText w:val="•"/>
      <w:lvlJc w:val="left"/>
      <w:pPr>
        <w:ind w:left="5623" w:hanging="144"/>
      </w:pPr>
    </w:lvl>
    <w:lvl w:ilvl="7">
      <w:numFmt w:val="bullet"/>
      <w:lvlText w:val="•"/>
      <w:lvlJc w:val="left"/>
      <w:pPr>
        <w:ind w:left="6454" w:hanging="144"/>
      </w:pPr>
    </w:lvl>
    <w:lvl w:ilvl="8">
      <w:numFmt w:val="bullet"/>
      <w:lvlText w:val="•"/>
      <w:lvlJc w:val="left"/>
      <w:pPr>
        <w:ind w:left="7285" w:hanging="144"/>
      </w:pPr>
    </w:lvl>
  </w:abstractNum>
  <w:abstractNum w:abstractNumId="39" w15:restartNumberingAfterBreak="0">
    <w:nsid w:val="07EF07CA"/>
    <w:multiLevelType w:val="hybridMultilevel"/>
    <w:tmpl w:val="DC682578"/>
    <w:lvl w:ilvl="0" w:tplc="CC44ED90">
      <w:numFmt w:val="bullet"/>
      <w:lvlText w:val=""/>
      <w:lvlJc w:val="left"/>
      <w:pPr>
        <w:ind w:left="941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color w:val="1F497C"/>
        <w:w w:val="99"/>
        <w:sz w:val="22"/>
        <w:szCs w:val="22"/>
      </w:rPr>
    </w:lvl>
    <w:lvl w:ilvl="1" w:tplc="2B8AB446">
      <w:numFmt w:val="bullet"/>
      <w:lvlText w:val="o"/>
      <w:lvlJc w:val="left"/>
      <w:pPr>
        <w:ind w:left="1661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color w:val="1F497C"/>
        <w:w w:val="99"/>
        <w:sz w:val="22"/>
        <w:szCs w:val="22"/>
      </w:rPr>
    </w:lvl>
    <w:lvl w:ilvl="2" w:tplc="93E64D9E">
      <w:numFmt w:val="bullet"/>
      <w:lvlText w:val="•"/>
      <w:lvlJc w:val="left"/>
      <w:pPr>
        <w:ind w:left="2500" w:hanging="361"/>
      </w:pPr>
      <w:rPr>
        <w:rFonts w:hint="default"/>
      </w:rPr>
    </w:lvl>
    <w:lvl w:ilvl="3" w:tplc="1CB6DCE0">
      <w:numFmt w:val="bullet"/>
      <w:lvlText w:val="•"/>
      <w:lvlJc w:val="left"/>
      <w:pPr>
        <w:ind w:left="3340" w:hanging="361"/>
      </w:pPr>
      <w:rPr>
        <w:rFonts w:hint="default"/>
      </w:rPr>
    </w:lvl>
    <w:lvl w:ilvl="4" w:tplc="413ABB12">
      <w:numFmt w:val="bullet"/>
      <w:lvlText w:val="•"/>
      <w:lvlJc w:val="left"/>
      <w:pPr>
        <w:ind w:left="4181" w:hanging="361"/>
      </w:pPr>
      <w:rPr>
        <w:rFonts w:hint="default"/>
      </w:rPr>
    </w:lvl>
    <w:lvl w:ilvl="5" w:tplc="27C4D2D0">
      <w:numFmt w:val="bullet"/>
      <w:lvlText w:val="•"/>
      <w:lvlJc w:val="left"/>
      <w:pPr>
        <w:ind w:left="5021" w:hanging="361"/>
      </w:pPr>
      <w:rPr>
        <w:rFonts w:hint="default"/>
      </w:rPr>
    </w:lvl>
    <w:lvl w:ilvl="6" w:tplc="F968C5AC">
      <w:numFmt w:val="bullet"/>
      <w:lvlText w:val="•"/>
      <w:lvlJc w:val="left"/>
      <w:pPr>
        <w:ind w:left="5862" w:hanging="361"/>
      </w:pPr>
      <w:rPr>
        <w:rFonts w:hint="default"/>
      </w:rPr>
    </w:lvl>
    <w:lvl w:ilvl="7" w:tplc="09F6846A">
      <w:numFmt w:val="bullet"/>
      <w:lvlText w:val="•"/>
      <w:lvlJc w:val="left"/>
      <w:pPr>
        <w:ind w:left="6702" w:hanging="361"/>
      </w:pPr>
      <w:rPr>
        <w:rFonts w:hint="default"/>
      </w:rPr>
    </w:lvl>
    <w:lvl w:ilvl="8" w:tplc="485A3492">
      <w:numFmt w:val="bullet"/>
      <w:lvlText w:val="•"/>
      <w:lvlJc w:val="left"/>
      <w:pPr>
        <w:ind w:left="7543" w:hanging="361"/>
      </w:pPr>
      <w:rPr>
        <w:rFonts w:hint="default"/>
      </w:rPr>
    </w:lvl>
  </w:abstractNum>
  <w:abstractNum w:abstractNumId="40" w15:restartNumberingAfterBreak="0">
    <w:nsid w:val="16C77C47"/>
    <w:multiLevelType w:val="hybridMultilevel"/>
    <w:tmpl w:val="6D6AF178"/>
    <w:lvl w:ilvl="0" w:tplc="F6084230">
      <w:start w:val="1"/>
      <w:numFmt w:val="lowerLetter"/>
      <w:lvlText w:val="%1)"/>
      <w:lvlJc w:val="left"/>
      <w:pPr>
        <w:ind w:left="581" w:hanging="361"/>
        <w:jc w:val="left"/>
      </w:pPr>
      <w:rPr>
        <w:rFonts w:hint="default"/>
        <w:w w:val="99"/>
      </w:rPr>
    </w:lvl>
    <w:lvl w:ilvl="1" w:tplc="206E9F0C">
      <w:start w:val="1"/>
      <w:numFmt w:val="lowerLetter"/>
      <w:lvlText w:val="%2)"/>
      <w:lvlJc w:val="left"/>
      <w:pPr>
        <w:ind w:left="928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auto"/>
        <w:w w:val="99"/>
        <w:sz w:val="22"/>
        <w:szCs w:val="22"/>
      </w:rPr>
    </w:lvl>
    <w:lvl w:ilvl="2" w:tplc="4454B5B2">
      <w:numFmt w:val="bullet"/>
      <w:lvlText w:val="•"/>
      <w:lvlJc w:val="left"/>
      <w:pPr>
        <w:ind w:left="1860" w:hanging="360"/>
      </w:pPr>
      <w:rPr>
        <w:rFonts w:hint="default"/>
      </w:rPr>
    </w:lvl>
    <w:lvl w:ilvl="3" w:tplc="12A20D38">
      <w:numFmt w:val="bullet"/>
      <w:lvlText w:val="•"/>
      <w:lvlJc w:val="left"/>
      <w:pPr>
        <w:ind w:left="2780" w:hanging="360"/>
      </w:pPr>
      <w:rPr>
        <w:rFonts w:hint="default"/>
      </w:rPr>
    </w:lvl>
    <w:lvl w:ilvl="4" w:tplc="700273CE">
      <w:numFmt w:val="bullet"/>
      <w:lvlText w:val="•"/>
      <w:lvlJc w:val="left"/>
      <w:pPr>
        <w:ind w:left="3701" w:hanging="360"/>
      </w:pPr>
      <w:rPr>
        <w:rFonts w:hint="default"/>
      </w:rPr>
    </w:lvl>
    <w:lvl w:ilvl="5" w:tplc="351A799E">
      <w:numFmt w:val="bullet"/>
      <w:lvlText w:val="•"/>
      <w:lvlJc w:val="left"/>
      <w:pPr>
        <w:ind w:left="4621" w:hanging="360"/>
      </w:pPr>
      <w:rPr>
        <w:rFonts w:hint="default"/>
      </w:rPr>
    </w:lvl>
    <w:lvl w:ilvl="6" w:tplc="329616A4">
      <w:numFmt w:val="bullet"/>
      <w:lvlText w:val="•"/>
      <w:lvlJc w:val="left"/>
      <w:pPr>
        <w:ind w:left="5542" w:hanging="360"/>
      </w:pPr>
      <w:rPr>
        <w:rFonts w:hint="default"/>
      </w:rPr>
    </w:lvl>
    <w:lvl w:ilvl="7" w:tplc="F2A4020A">
      <w:numFmt w:val="bullet"/>
      <w:lvlText w:val="•"/>
      <w:lvlJc w:val="left"/>
      <w:pPr>
        <w:ind w:left="6462" w:hanging="360"/>
      </w:pPr>
      <w:rPr>
        <w:rFonts w:hint="default"/>
      </w:rPr>
    </w:lvl>
    <w:lvl w:ilvl="8" w:tplc="778CAB9A">
      <w:numFmt w:val="bullet"/>
      <w:lvlText w:val="•"/>
      <w:lvlJc w:val="left"/>
      <w:pPr>
        <w:ind w:left="7383" w:hanging="360"/>
      </w:pPr>
      <w:rPr>
        <w:rFonts w:hint="default"/>
      </w:rPr>
    </w:lvl>
  </w:abstractNum>
  <w:abstractNum w:abstractNumId="41" w15:restartNumberingAfterBreak="0">
    <w:nsid w:val="383C2166"/>
    <w:multiLevelType w:val="hybridMultilevel"/>
    <w:tmpl w:val="4CE2C998"/>
    <w:lvl w:ilvl="0" w:tplc="9DC89C08">
      <w:start w:val="11"/>
      <w:numFmt w:val="bullet"/>
      <w:lvlText w:val=""/>
      <w:lvlJc w:val="left"/>
      <w:pPr>
        <w:ind w:left="581" w:hanging="360"/>
      </w:pPr>
      <w:rPr>
        <w:rFonts w:ascii="Symbol" w:eastAsiaTheme="minorHAnsi" w:hAnsi="Symbol" w:cs="Arial" w:hint="default"/>
        <w:color w:val="8496B0" w:themeColor="text2" w:themeTint="99"/>
      </w:rPr>
    </w:lvl>
    <w:lvl w:ilvl="1" w:tplc="0C0A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42" w15:restartNumberingAfterBreak="0">
    <w:nsid w:val="405F3B3F"/>
    <w:multiLevelType w:val="multilevel"/>
    <w:tmpl w:val="5DA0159C"/>
    <w:lvl w:ilvl="0">
      <w:start w:val="6"/>
      <w:numFmt w:val="lowerLetter"/>
      <w:lvlText w:val="%1)"/>
      <w:lvlJc w:val="left"/>
      <w:pPr>
        <w:ind w:left="221" w:hanging="284"/>
      </w:pPr>
      <w:rPr>
        <w:rFonts w:ascii="Arial" w:hAnsi="Arial" w:cs="Arial" w:hint="default"/>
        <w:b w:val="0"/>
        <w:bCs w:val="0"/>
        <w:spacing w:val="-1"/>
        <w:w w:val="100"/>
        <w:sz w:val="22"/>
        <w:szCs w:val="22"/>
      </w:rPr>
    </w:lvl>
    <w:lvl w:ilvl="1">
      <w:numFmt w:val="bullet"/>
      <w:lvlText w:val="•"/>
      <w:lvlJc w:val="left"/>
      <w:pPr>
        <w:ind w:left="1092" w:hanging="284"/>
      </w:pPr>
      <w:rPr>
        <w:rFonts w:hint="default"/>
      </w:rPr>
    </w:lvl>
    <w:lvl w:ilvl="2">
      <w:numFmt w:val="bullet"/>
      <w:lvlText w:val="•"/>
      <w:lvlJc w:val="left"/>
      <w:pPr>
        <w:ind w:left="1965" w:hanging="284"/>
      </w:pPr>
      <w:rPr>
        <w:rFonts w:hint="default"/>
      </w:rPr>
    </w:lvl>
    <w:lvl w:ilvl="3">
      <w:numFmt w:val="bullet"/>
      <w:lvlText w:val="•"/>
      <w:lvlJc w:val="left"/>
      <w:pPr>
        <w:ind w:left="2837" w:hanging="284"/>
      </w:pPr>
      <w:rPr>
        <w:rFonts w:hint="default"/>
      </w:rPr>
    </w:lvl>
    <w:lvl w:ilvl="4">
      <w:numFmt w:val="bullet"/>
      <w:lvlText w:val="•"/>
      <w:lvlJc w:val="left"/>
      <w:pPr>
        <w:ind w:left="3710" w:hanging="284"/>
      </w:pPr>
      <w:rPr>
        <w:rFonts w:hint="default"/>
      </w:rPr>
    </w:lvl>
    <w:lvl w:ilvl="5">
      <w:numFmt w:val="bullet"/>
      <w:lvlText w:val="•"/>
      <w:lvlJc w:val="left"/>
      <w:pPr>
        <w:ind w:left="4583" w:hanging="284"/>
      </w:pPr>
      <w:rPr>
        <w:rFonts w:hint="default"/>
      </w:rPr>
    </w:lvl>
    <w:lvl w:ilvl="6">
      <w:numFmt w:val="bullet"/>
      <w:lvlText w:val="•"/>
      <w:lvlJc w:val="left"/>
      <w:pPr>
        <w:ind w:left="5455" w:hanging="284"/>
      </w:pPr>
      <w:rPr>
        <w:rFonts w:hint="default"/>
      </w:rPr>
    </w:lvl>
    <w:lvl w:ilvl="7">
      <w:numFmt w:val="bullet"/>
      <w:lvlText w:val="•"/>
      <w:lvlJc w:val="left"/>
      <w:pPr>
        <w:ind w:left="6328" w:hanging="284"/>
      </w:pPr>
      <w:rPr>
        <w:rFonts w:hint="default"/>
      </w:rPr>
    </w:lvl>
    <w:lvl w:ilvl="8">
      <w:numFmt w:val="bullet"/>
      <w:lvlText w:val="•"/>
      <w:lvlJc w:val="left"/>
      <w:pPr>
        <w:ind w:left="7201" w:hanging="284"/>
      </w:pPr>
      <w:rPr>
        <w:rFonts w:hint="default"/>
      </w:rPr>
    </w:lvl>
  </w:abstractNum>
  <w:abstractNum w:abstractNumId="43" w15:restartNumberingAfterBreak="0">
    <w:nsid w:val="4E815DB0"/>
    <w:multiLevelType w:val="hybridMultilevel"/>
    <w:tmpl w:val="D33E7EDC"/>
    <w:lvl w:ilvl="0" w:tplc="4D226F50">
      <w:start w:val="1"/>
      <w:numFmt w:val="upperRoman"/>
      <w:lvlText w:val="%1."/>
      <w:lvlJc w:val="left"/>
      <w:pPr>
        <w:ind w:left="221" w:hanging="209"/>
        <w:jc w:val="left"/>
      </w:pPr>
      <w:rPr>
        <w:rFonts w:ascii="Arial" w:eastAsia="Arial" w:hAnsi="Arial" w:cs="Arial" w:hint="default"/>
        <w:b/>
        <w:bCs/>
        <w:i w:val="0"/>
        <w:iCs w:val="0"/>
        <w:color w:val="1F497C"/>
        <w:w w:val="99"/>
        <w:sz w:val="22"/>
        <w:szCs w:val="22"/>
      </w:rPr>
    </w:lvl>
    <w:lvl w:ilvl="1" w:tplc="AD90E294">
      <w:numFmt w:val="bullet"/>
      <w:lvlText w:val="•"/>
      <w:lvlJc w:val="left"/>
      <w:pPr>
        <w:ind w:left="1120" w:hanging="209"/>
      </w:pPr>
      <w:rPr>
        <w:rFonts w:hint="default"/>
      </w:rPr>
    </w:lvl>
    <w:lvl w:ilvl="2" w:tplc="DD9092FC">
      <w:numFmt w:val="bullet"/>
      <w:lvlText w:val="•"/>
      <w:lvlJc w:val="left"/>
      <w:pPr>
        <w:ind w:left="2020" w:hanging="209"/>
      </w:pPr>
      <w:rPr>
        <w:rFonts w:hint="default"/>
      </w:rPr>
    </w:lvl>
    <w:lvl w:ilvl="3" w:tplc="526A0DDC">
      <w:numFmt w:val="bullet"/>
      <w:lvlText w:val="•"/>
      <w:lvlJc w:val="left"/>
      <w:pPr>
        <w:ind w:left="2921" w:hanging="209"/>
      </w:pPr>
      <w:rPr>
        <w:rFonts w:hint="default"/>
      </w:rPr>
    </w:lvl>
    <w:lvl w:ilvl="4" w:tplc="F2EABFD0">
      <w:numFmt w:val="bullet"/>
      <w:lvlText w:val="•"/>
      <w:lvlJc w:val="left"/>
      <w:pPr>
        <w:ind w:left="3821" w:hanging="209"/>
      </w:pPr>
      <w:rPr>
        <w:rFonts w:hint="default"/>
      </w:rPr>
    </w:lvl>
    <w:lvl w:ilvl="5" w:tplc="1FC8B762">
      <w:numFmt w:val="bullet"/>
      <w:lvlText w:val="•"/>
      <w:lvlJc w:val="left"/>
      <w:pPr>
        <w:ind w:left="4722" w:hanging="209"/>
      </w:pPr>
      <w:rPr>
        <w:rFonts w:hint="default"/>
      </w:rPr>
    </w:lvl>
    <w:lvl w:ilvl="6" w:tplc="C19AD92C">
      <w:numFmt w:val="bullet"/>
      <w:lvlText w:val="•"/>
      <w:lvlJc w:val="left"/>
      <w:pPr>
        <w:ind w:left="5622" w:hanging="209"/>
      </w:pPr>
      <w:rPr>
        <w:rFonts w:hint="default"/>
      </w:rPr>
    </w:lvl>
    <w:lvl w:ilvl="7" w:tplc="2B4C8BE0">
      <w:numFmt w:val="bullet"/>
      <w:lvlText w:val="•"/>
      <w:lvlJc w:val="left"/>
      <w:pPr>
        <w:ind w:left="6523" w:hanging="209"/>
      </w:pPr>
      <w:rPr>
        <w:rFonts w:hint="default"/>
      </w:rPr>
    </w:lvl>
    <w:lvl w:ilvl="8" w:tplc="944235C2">
      <w:numFmt w:val="bullet"/>
      <w:lvlText w:val="•"/>
      <w:lvlJc w:val="left"/>
      <w:pPr>
        <w:ind w:left="7423" w:hanging="209"/>
      </w:pPr>
      <w:rPr>
        <w:rFonts w:hint="default"/>
      </w:rPr>
    </w:lvl>
  </w:abstractNum>
  <w:abstractNum w:abstractNumId="44" w15:restartNumberingAfterBreak="0">
    <w:nsid w:val="5C672780"/>
    <w:multiLevelType w:val="hybridMultilevel"/>
    <w:tmpl w:val="45040EBC"/>
    <w:lvl w:ilvl="0" w:tplc="A78291A0">
      <w:numFmt w:val="bullet"/>
      <w:lvlText w:val="-"/>
      <w:lvlJc w:val="left"/>
      <w:pPr>
        <w:ind w:left="581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99"/>
        <w:sz w:val="22"/>
        <w:szCs w:val="22"/>
      </w:rPr>
    </w:lvl>
    <w:lvl w:ilvl="1" w:tplc="199CE66A">
      <w:numFmt w:val="bullet"/>
      <w:lvlText w:val="•"/>
      <w:lvlJc w:val="left"/>
      <w:pPr>
        <w:ind w:left="1444" w:hanging="361"/>
      </w:pPr>
      <w:rPr>
        <w:rFonts w:hint="default"/>
      </w:rPr>
    </w:lvl>
    <w:lvl w:ilvl="2" w:tplc="EF8C82A0">
      <w:numFmt w:val="bullet"/>
      <w:lvlText w:val="•"/>
      <w:lvlJc w:val="left"/>
      <w:pPr>
        <w:ind w:left="2308" w:hanging="361"/>
      </w:pPr>
      <w:rPr>
        <w:rFonts w:hint="default"/>
      </w:rPr>
    </w:lvl>
    <w:lvl w:ilvl="3" w:tplc="DD0C95BA">
      <w:numFmt w:val="bullet"/>
      <w:lvlText w:val="•"/>
      <w:lvlJc w:val="left"/>
      <w:pPr>
        <w:ind w:left="3173" w:hanging="361"/>
      </w:pPr>
      <w:rPr>
        <w:rFonts w:hint="default"/>
      </w:rPr>
    </w:lvl>
    <w:lvl w:ilvl="4" w:tplc="828A7BD8">
      <w:numFmt w:val="bullet"/>
      <w:lvlText w:val="•"/>
      <w:lvlJc w:val="left"/>
      <w:pPr>
        <w:ind w:left="4037" w:hanging="361"/>
      </w:pPr>
      <w:rPr>
        <w:rFonts w:hint="default"/>
      </w:rPr>
    </w:lvl>
    <w:lvl w:ilvl="5" w:tplc="860ACC92">
      <w:numFmt w:val="bullet"/>
      <w:lvlText w:val="•"/>
      <w:lvlJc w:val="left"/>
      <w:pPr>
        <w:ind w:left="4902" w:hanging="361"/>
      </w:pPr>
      <w:rPr>
        <w:rFonts w:hint="default"/>
      </w:rPr>
    </w:lvl>
    <w:lvl w:ilvl="6" w:tplc="B85659B4">
      <w:numFmt w:val="bullet"/>
      <w:lvlText w:val="•"/>
      <w:lvlJc w:val="left"/>
      <w:pPr>
        <w:ind w:left="5766" w:hanging="361"/>
      </w:pPr>
      <w:rPr>
        <w:rFonts w:hint="default"/>
      </w:rPr>
    </w:lvl>
    <w:lvl w:ilvl="7" w:tplc="BFA47E22">
      <w:numFmt w:val="bullet"/>
      <w:lvlText w:val="•"/>
      <w:lvlJc w:val="left"/>
      <w:pPr>
        <w:ind w:left="6631" w:hanging="361"/>
      </w:pPr>
      <w:rPr>
        <w:rFonts w:hint="default"/>
      </w:rPr>
    </w:lvl>
    <w:lvl w:ilvl="8" w:tplc="62B2C984">
      <w:numFmt w:val="bullet"/>
      <w:lvlText w:val="•"/>
      <w:lvlJc w:val="left"/>
      <w:pPr>
        <w:ind w:left="7495" w:hanging="361"/>
      </w:pPr>
      <w:rPr>
        <w:rFonts w:hint="default"/>
      </w:rPr>
    </w:lvl>
  </w:abstractNum>
  <w:abstractNum w:abstractNumId="45" w15:restartNumberingAfterBreak="0">
    <w:nsid w:val="620232D0"/>
    <w:multiLevelType w:val="hybridMultilevel"/>
    <w:tmpl w:val="0AD29DB6"/>
    <w:lvl w:ilvl="0" w:tplc="D5B88058">
      <w:numFmt w:val="bullet"/>
      <w:lvlText w:val="o"/>
      <w:lvlJc w:val="left"/>
      <w:pPr>
        <w:ind w:left="941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color w:val="1F497C"/>
        <w:w w:val="99"/>
        <w:sz w:val="22"/>
        <w:szCs w:val="22"/>
      </w:rPr>
    </w:lvl>
    <w:lvl w:ilvl="1" w:tplc="3D684A84">
      <w:numFmt w:val="bullet"/>
      <w:lvlText w:val="•"/>
      <w:lvlJc w:val="left"/>
      <w:pPr>
        <w:ind w:left="1768" w:hanging="361"/>
      </w:pPr>
      <w:rPr>
        <w:rFonts w:hint="default"/>
      </w:rPr>
    </w:lvl>
    <w:lvl w:ilvl="2" w:tplc="0916E816">
      <w:numFmt w:val="bullet"/>
      <w:lvlText w:val="•"/>
      <w:lvlJc w:val="left"/>
      <w:pPr>
        <w:ind w:left="2596" w:hanging="361"/>
      </w:pPr>
      <w:rPr>
        <w:rFonts w:hint="default"/>
      </w:rPr>
    </w:lvl>
    <w:lvl w:ilvl="3" w:tplc="38D0D5F6">
      <w:numFmt w:val="bullet"/>
      <w:lvlText w:val="•"/>
      <w:lvlJc w:val="left"/>
      <w:pPr>
        <w:ind w:left="3425" w:hanging="361"/>
      </w:pPr>
      <w:rPr>
        <w:rFonts w:hint="default"/>
      </w:rPr>
    </w:lvl>
    <w:lvl w:ilvl="4" w:tplc="E17856B4">
      <w:numFmt w:val="bullet"/>
      <w:lvlText w:val="•"/>
      <w:lvlJc w:val="left"/>
      <w:pPr>
        <w:ind w:left="4253" w:hanging="361"/>
      </w:pPr>
      <w:rPr>
        <w:rFonts w:hint="default"/>
      </w:rPr>
    </w:lvl>
    <w:lvl w:ilvl="5" w:tplc="98904CB8">
      <w:numFmt w:val="bullet"/>
      <w:lvlText w:val="•"/>
      <w:lvlJc w:val="left"/>
      <w:pPr>
        <w:ind w:left="5082" w:hanging="361"/>
      </w:pPr>
      <w:rPr>
        <w:rFonts w:hint="default"/>
      </w:rPr>
    </w:lvl>
    <w:lvl w:ilvl="6" w:tplc="8D883AA2">
      <w:numFmt w:val="bullet"/>
      <w:lvlText w:val="•"/>
      <w:lvlJc w:val="left"/>
      <w:pPr>
        <w:ind w:left="5910" w:hanging="361"/>
      </w:pPr>
      <w:rPr>
        <w:rFonts w:hint="default"/>
      </w:rPr>
    </w:lvl>
    <w:lvl w:ilvl="7" w:tplc="AFEC8C8A">
      <w:numFmt w:val="bullet"/>
      <w:lvlText w:val="•"/>
      <w:lvlJc w:val="left"/>
      <w:pPr>
        <w:ind w:left="6739" w:hanging="361"/>
      </w:pPr>
      <w:rPr>
        <w:rFonts w:hint="default"/>
      </w:rPr>
    </w:lvl>
    <w:lvl w:ilvl="8" w:tplc="168438A6">
      <w:numFmt w:val="bullet"/>
      <w:lvlText w:val="•"/>
      <w:lvlJc w:val="left"/>
      <w:pPr>
        <w:ind w:left="7567" w:hanging="361"/>
      </w:pPr>
      <w:rPr>
        <w:rFonts w:hint="default"/>
      </w:rPr>
    </w:lvl>
  </w:abstractNum>
  <w:abstractNum w:abstractNumId="46" w15:restartNumberingAfterBreak="0">
    <w:nsid w:val="6B086B83"/>
    <w:multiLevelType w:val="hybridMultilevel"/>
    <w:tmpl w:val="A30A2DF2"/>
    <w:lvl w:ilvl="0" w:tplc="0C00A14A">
      <w:numFmt w:val="bullet"/>
      <w:lvlText w:val=""/>
      <w:lvlJc w:val="left"/>
      <w:pPr>
        <w:ind w:left="581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color w:val="1F497C"/>
        <w:w w:val="99"/>
        <w:sz w:val="22"/>
        <w:szCs w:val="22"/>
      </w:rPr>
    </w:lvl>
    <w:lvl w:ilvl="1" w:tplc="28D4B48C">
      <w:numFmt w:val="bullet"/>
      <w:lvlText w:val="•"/>
      <w:lvlJc w:val="left"/>
      <w:pPr>
        <w:ind w:left="1444" w:hanging="361"/>
      </w:pPr>
      <w:rPr>
        <w:rFonts w:hint="default"/>
      </w:rPr>
    </w:lvl>
    <w:lvl w:ilvl="2" w:tplc="E4F2CFC0">
      <w:numFmt w:val="bullet"/>
      <w:lvlText w:val="•"/>
      <w:lvlJc w:val="left"/>
      <w:pPr>
        <w:ind w:left="2308" w:hanging="361"/>
      </w:pPr>
      <w:rPr>
        <w:rFonts w:hint="default"/>
      </w:rPr>
    </w:lvl>
    <w:lvl w:ilvl="3" w:tplc="6E788BB6">
      <w:numFmt w:val="bullet"/>
      <w:lvlText w:val="•"/>
      <w:lvlJc w:val="left"/>
      <w:pPr>
        <w:ind w:left="3173" w:hanging="361"/>
      </w:pPr>
      <w:rPr>
        <w:rFonts w:hint="default"/>
      </w:rPr>
    </w:lvl>
    <w:lvl w:ilvl="4" w:tplc="4E4E705A">
      <w:numFmt w:val="bullet"/>
      <w:lvlText w:val="•"/>
      <w:lvlJc w:val="left"/>
      <w:pPr>
        <w:ind w:left="4037" w:hanging="361"/>
      </w:pPr>
      <w:rPr>
        <w:rFonts w:hint="default"/>
      </w:rPr>
    </w:lvl>
    <w:lvl w:ilvl="5" w:tplc="9B2A1B9C">
      <w:numFmt w:val="bullet"/>
      <w:lvlText w:val="•"/>
      <w:lvlJc w:val="left"/>
      <w:pPr>
        <w:ind w:left="4902" w:hanging="361"/>
      </w:pPr>
      <w:rPr>
        <w:rFonts w:hint="default"/>
      </w:rPr>
    </w:lvl>
    <w:lvl w:ilvl="6" w:tplc="A80A0766">
      <w:numFmt w:val="bullet"/>
      <w:lvlText w:val="•"/>
      <w:lvlJc w:val="left"/>
      <w:pPr>
        <w:ind w:left="5766" w:hanging="361"/>
      </w:pPr>
      <w:rPr>
        <w:rFonts w:hint="default"/>
      </w:rPr>
    </w:lvl>
    <w:lvl w:ilvl="7" w:tplc="488EFFC4">
      <w:numFmt w:val="bullet"/>
      <w:lvlText w:val="•"/>
      <w:lvlJc w:val="left"/>
      <w:pPr>
        <w:ind w:left="6631" w:hanging="361"/>
      </w:pPr>
      <w:rPr>
        <w:rFonts w:hint="default"/>
      </w:rPr>
    </w:lvl>
    <w:lvl w:ilvl="8" w:tplc="B01E0A00">
      <w:numFmt w:val="bullet"/>
      <w:lvlText w:val="•"/>
      <w:lvlJc w:val="left"/>
      <w:pPr>
        <w:ind w:left="7495" w:hanging="361"/>
      </w:pPr>
      <w:rPr>
        <w:rFonts w:hint="default"/>
      </w:rPr>
    </w:lvl>
  </w:abstractNum>
  <w:abstractNum w:abstractNumId="47" w15:restartNumberingAfterBreak="0">
    <w:nsid w:val="7C175706"/>
    <w:multiLevelType w:val="hybridMultilevel"/>
    <w:tmpl w:val="DF6EFE84"/>
    <w:lvl w:ilvl="0" w:tplc="FAAAD1A2">
      <w:start w:val="1"/>
      <w:numFmt w:val="upperLetter"/>
      <w:lvlText w:val="%1."/>
      <w:lvlJc w:val="left"/>
      <w:pPr>
        <w:ind w:left="5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0" w:hanging="360"/>
      </w:pPr>
    </w:lvl>
    <w:lvl w:ilvl="2" w:tplc="0C0A001B" w:tentative="1">
      <w:start w:val="1"/>
      <w:numFmt w:val="lowerRoman"/>
      <w:lvlText w:val="%3."/>
      <w:lvlJc w:val="right"/>
      <w:pPr>
        <w:ind w:left="1940" w:hanging="180"/>
      </w:pPr>
    </w:lvl>
    <w:lvl w:ilvl="3" w:tplc="0C0A000F" w:tentative="1">
      <w:start w:val="1"/>
      <w:numFmt w:val="decimal"/>
      <w:lvlText w:val="%4."/>
      <w:lvlJc w:val="left"/>
      <w:pPr>
        <w:ind w:left="2660" w:hanging="360"/>
      </w:pPr>
    </w:lvl>
    <w:lvl w:ilvl="4" w:tplc="0C0A0019" w:tentative="1">
      <w:start w:val="1"/>
      <w:numFmt w:val="lowerLetter"/>
      <w:lvlText w:val="%5."/>
      <w:lvlJc w:val="left"/>
      <w:pPr>
        <w:ind w:left="3380" w:hanging="360"/>
      </w:pPr>
    </w:lvl>
    <w:lvl w:ilvl="5" w:tplc="0C0A001B" w:tentative="1">
      <w:start w:val="1"/>
      <w:numFmt w:val="lowerRoman"/>
      <w:lvlText w:val="%6."/>
      <w:lvlJc w:val="right"/>
      <w:pPr>
        <w:ind w:left="4100" w:hanging="180"/>
      </w:pPr>
    </w:lvl>
    <w:lvl w:ilvl="6" w:tplc="0C0A000F" w:tentative="1">
      <w:start w:val="1"/>
      <w:numFmt w:val="decimal"/>
      <w:lvlText w:val="%7."/>
      <w:lvlJc w:val="left"/>
      <w:pPr>
        <w:ind w:left="4820" w:hanging="360"/>
      </w:pPr>
    </w:lvl>
    <w:lvl w:ilvl="7" w:tplc="0C0A0019" w:tentative="1">
      <w:start w:val="1"/>
      <w:numFmt w:val="lowerLetter"/>
      <w:lvlText w:val="%8."/>
      <w:lvlJc w:val="left"/>
      <w:pPr>
        <w:ind w:left="5540" w:hanging="360"/>
      </w:pPr>
    </w:lvl>
    <w:lvl w:ilvl="8" w:tplc="0C0A001B" w:tentative="1">
      <w:start w:val="1"/>
      <w:numFmt w:val="lowerRoman"/>
      <w:lvlText w:val="%9."/>
      <w:lvlJc w:val="right"/>
      <w:pPr>
        <w:ind w:left="6260" w:hanging="180"/>
      </w:pPr>
    </w:lvl>
  </w:abstractNum>
  <w:num w:numId="1" w16cid:durableId="1178736113">
    <w:abstractNumId w:val="38"/>
  </w:num>
  <w:num w:numId="2" w16cid:durableId="537157151">
    <w:abstractNumId w:val="37"/>
  </w:num>
  <w:num w:numId="3" w16cid:durableId="178198765">
    <w:abstractNumId w:val="36"/>
  </w:num>
  <w:num w:numId="4" w16cid:durableId="1011109215">
    <w:abstractNumId w:val="35"/>
  </w:num>
  <w:num w:numId="5" w16cid:durableId="1382554798">
    <w:abstractNumId w:val="34"/>
  </w:num>
  <w:num w:numId="6" w16cid:durableId="96600864">
    <w:abstractNumId w:val="33"/>
  </w:num>
  <w:num w:numId="7" w16cid:durableId="646015987">
    <w:abstractNumId w:val="32"/>
  </w:num>
  <w:num w:numId="8" w16cid:durableId="628703852">
    <w:abstractNumId w:val="31"/>
  </w:num>
  <w:num w:numId="9" w16cid:durableId="1878883222">
    <w:abstractNumId w:val="30"/>
  </w:num>
  <w:num w:numId="10" w16cid:durableId="134033434">
    <w:abstractNumId w:val="29"/>
  </w:num>
  <w:num w:numId="11" w16cid:durableId="658653002">
    <w:abstractNumId w:val="28"/>
  </w:num>
  <w:num w:numId="12" w16cid:durableId="1794860532">
    <w:abstractNumId w:val="27"/>
  </w:num>
  <w:num w:numId="13" w16cid:durableId="1155611445">
    <w:abstractNumId w:val="26"/>
  </w:num>
  <w:num w:numId="14" w16cid:durableId="215745150">
    <w:abstractNumId w:val="25"/>
  </w:num>
  <w:num w:numId="15" w16cid:durableId="1560937704">
    <w:abstractNumId w:val="24"/>
  </w:num>
  <w:num w:numId="16" w16cid:durableId="926768313">
    <w:abstractNumId w:val="23"/>
  </w:num>
  <w:num w:numId="17" w16cid:durableId="281084200">
    <w:abstractNumId w:val="22"/>
  </w:num>
  <w:num w:numId="18" w16cid:durableId="977148043">
    <w:abstractNumId w:val="21"/>
  </w:num>
  <w:num w:numId="19" w16cid:durableId="1260672878">
    <w:abstractNumId w:val="20"/>
  </w:num>
  <w:num w:numId="20" w16cid:durableId="1189878824">
    <w:abstractNumId w:val="19"/>
  </w:num>
  <w:num w:numId="21" w16cid:durableId="1618290890">
    <w:abstractNumId w:val="18"/>
  </w:num>
  <w:num w:numId="22" w16cid:durableId="1120757172">
    <w:abstractNumId w:val="17"/>
  </w:num>
  <w:num w:numId="23" w16cid:durableId="1818649454">
    <w:abstractNumId w:val="16"/>
  </w:num>
  <w:num w:numId="24" w16cid:durableId="365183814">
    <w:abstractNumId w:val="15"/>
  </w:num>
  <w:num w:numId="25" w16cid:durableId="197551740">
    <w:abstractNumId w:val="14"/>
  </w:num>
  <w:num w:numId="26" w16cid:durableId="1733384078">
    <w:abstractNumId w:val="13"/>
  </w:num>
  <w:num w:numId="27" w16cid:durableId="1800151654">
    <w:abstractNumId w:val="12"/>
  </w:num>
  <w:num w:numId="28" w16cid:durableId="483814042">
    <w:abstractNumId w:val="11"/>
  </w:num>
  <w:num w:numId="29" w16cid:durableId="1557088068">
    <w:abstractNumId w:val="10"/>
  </w:num>
  <w:num w:numId="30" w16cid:durableId="611205927">
    <w:abstractNumId w:val="9"/>
  </w:num>
  <w:num w:numId="31" w16cid:durableId="1229071591">
    <w:abstractNumId w:val="8"/>
  </w:num>
  <w:num w:numId="32" w16cid:durableId="372510670">
    <w:abstractNumId w:val="7"/>
  </w:num>
  <w:num w:numId="33" w16cid:durableId="1744987819">
    <w:abstractNumId w:val="6"/>
  </w:num>
  <w:num w:numId="34" w16cid:durableId="2001081866">
    <w:abstractNumId w:val="5"/>
  </w:num>
  <w:num w:numId="35" w16cid:durableId="1876844708">
    <w:abstractNumId w:val="4"/>
  </w:num>
  <w:num w:numId="36" w16cid:durableId="687485280">
    <w:abstractNumId w:val="3"/>
  </w:num>
  <w:num w:numId="37" w16cid:durableId="86728912">
    <w:abstractNumId w:val="2"/>
  </w:num>
  <w:num w:numId="38" w16cid:durableId="1655064630">
    <w:abstractNumId w:val="1"/>
  </w:num>
  <w:num w:numId="39" w16cid:durableId="968973030">
    <w:abstractNumId w:val="0"/>
  </w:num>
  <w:num w:numId="40" w16cid:durableId="1756053376">
    <w:abstractNumId w:val="42"/>
  </w:num>
  <w:num w:numId="41" w16cid:durableId="1826582505">
    <w:abstractNumId w:val="41"/>
  </w:num>
  <w:num w:numId="42" w16cid:durableId="1403067407">
    <w:abstractNumId w:val="47"/>
  </w:num>
  <w:num w:numId="43" w16cid:durableId="1771925549">
    <w:abstractNumId w:val="46"/>
  </w:num>
  <w:num w:numId="44" w16cid:durableId="2145078802">
    <w:abstractNumId w:val="39"/>
  </w:num>
  <w:num w:numId="45" w16cid:durableId="1647317243">
    <w:abstractNumId w:val="40"/>
  </w:num>
  <w:num w:numId="46" w16cid:durableId="465657582">
    <w:abstractNumId w:val="45"/>
  </w:num>
  <w:num w:numId="47" w16cid:durableId="1808013032">
    <w:abstractNumId w:val="43"/>
  </w:num>
  <w:num w:numId="48" w16cid:durableId="83626198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0D2"/>
    <w:rsid w:val="000A120F"/>
    <w:rsid w:val="001A4273"/>
    <w:rsid w:val="001F0093"/>
    <w:rsid w:val="002D3E98"/>
    <w:rsid w:val="00323AA0"/>
    <w:rsid w:val="00384A20"/>
    <w:rsid w:val="00551972"/>
    <w:rsid w:val="005A4D06"/>
    <w:rsid w:val="008E3E58"/>
    <w:rsid w:val="00924A28"/>
    <w:rsid w:val="009921ED"/>
    <w:rsid w:val="00A06C19"/>
    <w:rsid w:val="00CF50D2"/>
    <w:rsid w:val="00E529C4"/>
    <w:rsid w:val="00FD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9B007"/>
  <w15:chartTrackingRefBased/>
  <w15:docId w15:val="{05A16A91-CB0D-4356-AB90-7B0407840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ol1">
    <w:name w:val="heading 1"/>
    <w:basedOn w:val="Normal"/>
    <w:next w:val="Normal"/>
    <w:link w:val="Ttol1Car"/>
    <w:uiPriority w:val="9"/>
    <w:qFormat/>
    <w:rsid w:val="002D3E98"/>
    <w:pPr>
      <w:autoSpaceDE w:val="0"/>
      <w:autoSpaceDN w:val="0"/>
      <w:adjustRightInd w:val="0"/>
      <w:spacing w:before="198" w:after="0" w:line="240" w:lineRule="auto"/>
      <w:ind w:left="221"/>
      <w:jc w:val="both"/>
      <w:outlineLvl w:val="0"/>
    </w:pPr>
    <w:rPr>
      <w:rFonts w:ascii="Arial" w:hAnsi="Arial" w:cs="Arial"/>
      <w:b/>
      <w:bCs/>
      <w:lang w:val="ca-ES" w:bidi="ks-Deva"/>
    </w:rPr>
  </w:style>
  <w:style w:type="paragraph" w:styleId="Ttol2">
    <w:name w:val="heading 2"/>
    <w:basedOn w:val="Normal"/>
    <w:link w:val="Ttol2Car"/>
    <w:uiPriority w:val="9"/>
    <w:unhideWhenUsed/>
    <w:qFormat/>
    <w:rsid w:val="002D3E98"/>
    <w:pPr>
      <w:widowControl w:val="0"/>
      <w:autoSpaceDE w:val="0"/>
      <w:autoSpaceDN w:val="0"/>
      <w:spacing w:after="0" w:line="240" w:lineRule="auto"/>
      <w:ind w:left="221"/>
      <w:jc w:val="both"/>
      <w:outlineLvl w:val="1"/>
    </w:pPr>
    <w:rPr>
      <w:rFonts w:ascii="Arial" w:eastAsia="Arial" w:hAnsi="Arial" w:cs="Arial"/>
      <w:b/>
      <w:bCs/>
      <w:lang w:val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basedOn w:val="Lletraperdefectedelpargraf"/>
    <w:link w:val="Ttol1"/>
    <w:uiPriority w:val="9"/>
    <w:rsid w:val="002D3E98"/>
    <w:rPr>
      <w:rFonts w:ascii="Arial" w:hAnsi="Arial" w:cs="Arial"/>
      <w:b/>
      <w:bCs/>
      <w:lang w:val="ca-ES" w:bidi="ks-Deva"/>
    </w:rPr>
  </w:style>
  <w:style w:type="character" w:customStyle="1" w:styleId="Ttol2Car">
    <w:name w:val="Títol 2 Car"/>
    <w:basedOn w:val="Lletraperdefectedelpargraf"/>
    <w:link w:val="Ttol2"/>
    <w:uiPriority w:val="9"/>
    <w:rsid w:val="002D3E98"/>
    <w:rPr>
      <w:rFonts w:ascii="Arial" w:eastAsia="Arial" w:hAnsi="Arial" w:cs="Arial"/>
      <w:b/>
      <w:bCs/>
      <w:lang w:val="en-US"/>
    </w:rPr>
  </w:style>
  <w:style w:type="numbering" w:customStyle="1" w:styleId="Sinlista1">
    <w:name w:val="Sin lista1"/>
    <w:next w:val="Sensellista"/>
    <w:uiPriority w:val="99"/>
    <w:semiHidden/>
    <w:unhideWhenUsed/>
    <w:rsid w:val="002D3E98"/>
  </w:style>
  <w:style w:type="numbering" w:customStyle="1" w:styleId="Sinlista11">
    <w:name w:val="Sin lista11"/>
    <w:next w:val="Sensellista"/>
    <w:uiPriority w:val="99"/>
    <w:semiHidden/>
    <w:unhideWhenUsed/>
    <w:rsid w:val="002D3E98"/>
  </w:style>
  <w:style w:type="paragraph" w:styleId="Textindependent">
    <w:name w:val="Body Text"/>
    <w:basedOn w:val="Normal"/>
    <w:link w:val="TextindependentCar"/>
    <w:uiPriority w:val="1"/>
    <w:qFormat/>
    <w:rsid w:val="002D3E98"/>
    <w:pPr>
      <w:autoSpaceDE w:val="0"/>
      <w:autoSpaceDN w:val="0"/>
      <w:adjustRightInd w:val="0"/>
      <w:spacing w:after="0" w:line="240" w:lineRule="auto"/>
      <w:ind w:left="221"/>
      <w:jc w:val="both"/>
    </w:pPr>
    <w:rPr>
      <w:rFonts w:ascii="Arial" w:hAnsi="Arial" w:cs="Arial"/>
      <w:lang w:val="ca-ES" w:bidi="ks-Deva"/>
    </w:rPr>
  </w:style>
  <w:style w:type="character" w:customStyle="1" w:styleId="TextindependentCar">
    <w:name w:val="Text independent Car"/>
    <w:basedOn w:val="Lletraperdefectedelpargraf"/>
    <w:link w:val="Textindependent"/>
    <w:uiPriority w:val="1"/>
    <w:rsid w:val="002D3E98"/>
    <w:rPr>
      <w:rFonts w:ascii="Arial" w:hAnsi="Arial" w:cs="Arial"/>
      <w:lang w:val="ca-ES" w:bidi="ks-Deva"/>
    </w:rPr>
  </w:style>
  <w:style w:type="paragraph" w:styleId="Pargrafdellista">
    <w:name w:val="List Paragraph"/>
    <w:basedOn w:val="Normal"/>
    <w:uiPriority w:val="1"/>
    <w:qFormat/>
    <w:rsid w:val="002D3E98"/>
    <w:pPr>
      <w:autoSpaceDE w:val="0"/>
      <w:autoSpaceDN w:val="0"/>
      <w:adjustRightInd w:val="0"/>
      <w:spacing w:before="200" w:after="0" w:line="240" w:lineRule="auto"/>
      <w:ind w:left="221" w:right="218"/>
      <w:jc w:val="both"/>
    </w:pPr>
    <w:rPr>
      <w:rFonts w:ascii="Arial" w:hAnsi="Arial" w:cs="Arial"/>
      <w:sz w:val="24"/>
      <w:szCs w:val="24"/>
      <w:lang w:val="ca-ES" w:bidi="ks-Deva"/>
    </w:rPr>
  </w:style>
  <w:style w:type="paragraph" w:customStyle="1" w:styleId="TableParagraph">
    <w:name w:val="Table Paragraph"/>
    <w:basedOn w:val="Normal"/>
    <w:uiPriority w:val="1"/>
    <w:qFormat/>
    <w:rsid w:val="002D3E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Arial Unicode MS"/>
      <w:sz w:val="24"/>
      <w:szCs w:val="24"/>
      <w:lang w:val="ca-ES" w:bidi="ks-Deva"/>
    </w:rPr>
  </w:style>
  <w:style w:type="paragraph" w:styleId="Capalera">
    <w:name w:val="header"/>
    <w:basedOn w:val="Normal"/>
    <w:link w:val="CapaleraCar"/>
    <w:uiPriority w:val="99"/>
    <w:unhideWhenUsed/>
    <w:rsid w:val="002D3E98"/>
    <w:pPr>
      <w:tabs>
        <w:tab w:val="center" w:pos="4252"/>
        <w:tab w:val="right" w:pos="8504"/>
      </w:tabs>
      <w:spacing w:after="0" w:line="240" w:lineRule="auto"/>
    </w:pPr>
    <w:rPr>
      <w:rFonts w:cs="Mangal"/>
      <w:szCs w:val="20"/>
      <w:lang w:val="ca-ES" w:bidi="ks-Deva"/>
    </w:rPr>
  </w:style>
  <w:style w:type="character" w:customStyle="1" w:styleId="CapaleraCar">
    <w:name w:val="Capçalera Car"/>
    <w:basedOn w:val="Lletraperdefectedelpargraf"/>
    <w:link w:val="Capalera"/>
    <w:uiPriority w:val="99"/>
    <w:rsid w:val="002D3E98"/>
    <w:rPr>
      <w:rFonts w:cs="Mangal"/>
      <w:szCs w:val="20"/>
      <w:lang w:val="ca-ES" w:bidi="ks-Deva"/>
    </w:rPr>
  </w:style>
  <w:style w:type="paragraph" w:styleId="Peu">
    <w:name w:val="footer"/>
    <w:basedOn w:val="Normal"/>
    <w:link w:val="PeuCar"/>
    <w:uiPriority w:val="99"/>
    <w:unhideWhenUsed/>
    <w:rsid w:val="002D3E98"/>
    <w:pPr>
      <w:tabs>
        <w:tab w:val="center" w:pos="4252"/>
        <w:tab w:val="right" w:pos="8504"/>
      </w:tabs>
      <w:spacing w:after="0" w:line="240" w:lineRule="auto"/>
    </w:pPr>
    <w:rPr>
      <w:rFonts w:cs="Mangal"/>
      <w:szCs w:val="20"/>
      <w:lang w:val="ca-ES" w:bidi="ks-Deva"/>
    </w:rPr>
  </w:style>
  <w:style w:type="character" w:customStyle="1" w:styleId="PeuCar">
    <w:name w:val="Peu Car"/>
    <w:basedOn w:val="Lletraperdefectedelpargraf"/>
    <w:link w:val="Peu"/>
    <w:uiPriority w:val="99"/>
    <w:rsid w:val="002D3E98"/>
    <w:rPr>
      <w:rFonts w:cs="Mangal"/>
      <w:szCs w:val="20"/>
      <w:lang w:val="ca-ES" w:bidi="ks-Deva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2D3E98"/>
    <w:pPr>
      <w:spacing w:after="0" w:line="240" w:lineRule="auto"/>
    </w:pPr>
    <w:rPr>
      <w:rFonts w:ascii="Tahoma" w:hAnsi="Tahoma" w:cs="Tahoma"/>
      <w:sz w:val="16"/>
      <w:szCs w:val="14"/>
      <w:lang w:val="ca-ES" w:bidi="ks-Deva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2D3E98"/>
    <w:rPr>
      <w:rFonts w:ascii="Tahoma" w:hAnsi="Tahoma" w:cs="Tahoma"/>
      <w:sz w:val="16"/>
      <w:szCs w:val="14"/>
      <w:lang w:val="ca-ES" w:bidi="ks-Deva"/>
    </w:rPr>
  </w:style>
  <w:style w:type="character" w:styleId="Refernciadecomentari">
    <w:name w:val="annotation reference"/>
    <w:basedOn w:val="Lletraperdefectedelpargraf"/>
    <w:uiPriority w:val="99"/>
    <w:semiHidden/>
    <w:unhideWhenUsed/>
    <w:rsid w:val="002D3E98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2D3E98"/>
    <w:pPr>
      <w:spacing w:after="200" w:line="240" w:lineRule="auto"/>
    </w:pPr>
    <w:rPr>
      <w:rFonts w:cs="Mangal"/>
      <w:sz w:val="20"/>
      <w:szCs w:val="18"/>
      <w:lang w:val="ca-ES" w:bidi="ks-Deva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2D3E98"/>
    <w:rPr>
      <w:rFonts w:cs="Mangal"/>
      <w:sz w:val="20"/>
      <w:szCs w:val="18"/>
      <w:lang w:val="ca-ES" w:bidi="ks-Deva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2D3E98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2D3E98"/>
    <w:rPr>
      <w:rFonts w:cs="Mangal"/>
      <w:b/>
      <w:bCs/>
      <w:sz w:val="20"/>
      <w:szCs w:val="18"/>
      <w:lang w:val="ca-ES" w:bidi="ks-Deva"/>
    </w:rPr>
  </w:style>
  <w:style w:type="paragraph" w:customStyle="1" w:styleId="Default">
    <w:name w:val="Default"/>
    <w:rsid w:val="002D3E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ca-ES" w:bidi="ks-Deva"/>
    </w:rPr>
  </w:style>
  <w:style w:type="character" w:customStyle="1" w:styleId="Hipervnculo1">
    <w:name w:val="Hipervínculo1"/>
    <w:basedOn w:val="Lletraperdefectedelpargraf"/>
    <w:uiPriority w:val="99"/>
    <w:unhideWhenUsed/>
    <w:rsid w:val="002D3E98"/>
    <w:rPr>
      <w:color w:val="0000FF"/>
      <w:u w:val="single"/>
    </w:rPr>
  </w:style>
  <w:style w:type="numbering" w:customStyle="1" w:styleId="Sinlista2">
    <w:name w:val="Sin lista2"/>
    <w:next w:val="Sensellista"/>
    <w:uiPriority w:val="99"/>
    <w:semiHidden/>
    <w:unhideWhenUsed/>
    <w:rsid w:val="002D3E98"/>
  </w:style>
  <w:style w:type="table" w:customStyle="1" w:styleId="TableNormal">
    <w:name w:val="Table Normal"/>
    <w:uiPriority w:val="2"/>
    <w:semiHidden/>
    <w:unhideWhenUsed/>
    <w:qFormat/>
    <w:rsid w:val="002D3E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DC1">
    <w:name w:val="toc 1"/>
    <w:basedOn w:val="Normal"/>
    <w:uiPriority w:val="1"/>
    <w:qFormat/>
    <w:rsid w:val="002D3E98"/>
    <w:pPr>
      <w:widowControl w:val="0"/>
      <w:autoSpaceDE w:val="0"/>
      <w:autoSpaceDN w:val="0"/>
      <w:spacing w:before="252" w:after="0" w:line="240" w:lineRule="auto"/>
      <w:ind w:right="281" w:hanging="406"/>
    </w:pPr>
    <w:rPr>
      <w:rFonts w:ascii="Arial" w:eastAsia="Arial" w:hAnsi="Arial" w:cs="Arial"/>
      <w:b/>
      <w:bCs/>
      <w:lang w:val="en-US"/>
    </w:rPr>
  </w:style>
  <w:style w:type="paragraph" w:styleId="IDC2">
    <w:name w:val="toc 2"/>
    <w:basedOn w:val="Normal"/>
    <w:uiPriority w:val="1"/>
    <w:qFormat/>
    <w:rsid w:val="002D3E98"/>
    <w:pPr>
      <w:widowControl w:val="0"/>
      <w:autoSpaceDE w:val="0"/>
      <w:autoSpaceDN w:val="0"/>
      <w:spacing w:after="0" w:line="240" w:lineRule="auto"/>
      <w:ind w:left="221"/>
    </w:pPr>
    <w:rPr>
      <w:rFonts w:ascii="Arial" w:eastAsia="Arial" w:hAnsi="Arial" w:cs="Arial"/>
      <w:b/>
      <w:bCs/>
      <w:lang w:val="en-US"/>
    </w:rPr>
  </w:style>
  <w:style w:type="paragraph" w:styleId="IDC3">
    <w:name w:val="toc 3"/>
    <w:basedOn w:val="Normal"/>
    <w:uiPriority w:val="1"/>
    <w:qFormat/>
    <w:rsid w:val="002D3E98"/>
    <w:pPr>
      <w:widowControl w:val="0"/>
      <w:autoSpaceDE w:val="0"/>
      <w:autoSpaceDN w:val="0"/>
      <w:spacing w:after="0" w:line="240" w:lineRule="auto"/>
      <w:ind w:left="441"/>
    </w:pPr>
    <w:rPr>
      <w:rFonts w:ascii="Arial" w:eastAsia="Arial" w:hAnsi="Arial" w:cs="Arial"/>
      <w:lang w:val="en-US"/>
    </w:rPr>
  </w:style>
  <w:style w:type="paragraph" w:styleId="IDC4">
    <w:name w:val="toc 4"/>
    <w:basedOn w:val="Normal"/>
    <w:uiPriority w:val="1"/>
    <w:qFormat/>
    <w:rsid w:val="002D3E98"/>
    <w:pPr>
      <w:widowControl w:val="0"/>
      <w:autoSpaceDE w:val="0"/>
      <w:autoSpaceDN w:val="0"/>
      <w:spacing w:before="1" w:after="0" w:line="252" w:lineRule="exact"/>
      <w:ind w:left="478"/>
    </w:pPr>
    <w:rPr>
      <w:rFonts w:ascii="Arial" w:eastAsia="Arial" w:hAnsi="Arial" w:cs="Arial"/>
      <w:lang w:val="en-US"/>
    </w:rPr>
  </w:style>
  <w:style w:type="character" w:styleId="Enlla">
    <w:name w:val="Hyperlink"/>
    <w:basedOn w:val="Lletraperdefectedelpargraf"/>
    <w:uiPriority w:val="99"/>
    <w:semiHidden/>
    <w:unhideWhenUsed/>
    <w:rsid w:val="002D3E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Andrade, Marius</dc:creator>
  <cp:keywords/>
  <dc:description/>
  <cp:lastModifiedBy>Alegre Pons, Meritxell</cp:lastModifiedBy>
  <cp:revision>7</cp:revision>
  <dcterms:created xsi:type="dcterms:W3CDTF">2023-06-27T14:37:00Z</dcterms:created>
  <dcterms:modified xsi:type="dcterms:W3CDTF">2025-10-31T07:42:00Z</dcterms:modified>
</cp:coreProperties>
</file>